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616"/>
        <w:tblW w:w="99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43"/>
        <w:gridCol w:w="1985"/>
        <w:gridCol w:w="2228"/>
      </w:tblGrid>
      <w:tr w:rsidR="005E592B" w:rsidRPr="00242C0B" w14:paraId="2C89F27B" w14:textId="77777777" w:rsidTr="00C950E0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9E42" w14:textId="5D4BA164" w:rsidR="005E592B" w:rsidRPr="00242C0B" w:rsidRDefault="005E592B" w:rsidP="00C950E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2C0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1F2F7" w14:textId="4C0160FB" w:rsidR="005E592B" w:rsidRPr="00242C0B" w:rsidRDefault="005E592B" w:rsidP="00C950E0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</w:rPr>
            </w:pPr>
            <w:r w:rsidRPr="00242C0B">
              <w:rPr>
                <w:rFonts w:ascii="Arial" w:eastAsia="Arial" w:hAnsi="Arial" w:cs="Arial"/>
                <w:b/>
                <w:bCs/>
              </w:rPr>
              <w:t>Parametry, właściwości, funkcje i inne wymagania wobec urządzenia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2AEEC" w14:textId="4C77020A" w:rsidR="005E592B" w:rsidRPr="00242C0B" w:rsidRDefault="005E592B" w:rsidP="00C950E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2C0B">
              <w:rPr>
                <w:rFonts w:ascii="Arial" w:hAnsi="Arial" w:cs="Arial"/>
                <w:b/>
              </w:rPr>
              <w:t>Wymóg /wartość graniczna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85913" w14:textId="77777777" w:rsidR="005E592B" w:rsidRPr="00242C0B" w:rsidRDefault="005E592B" w:rsidP="00C950E0">
            <w:pPr>
              <w:snapToGrid w:val="0"/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eastAsia="Arial" w:hAnsi="Arial" w:cs="Arial"/>
                <w:b/>
              </w:rPr>
              <w:t>Wymagany opis</w:t>
            </w:r>
          </w:p>
          <w:p w14:paraId="44BD4842" w14:textId="139E2292" w:rsidR="005E592B" w:rsidRPr="00242C0B" w:rsidRDefault="005E592B" w:rsidP="00C950E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2C0B">
              <w:rPr>
                <w:rFonts w:ascii="Arial" w:eastAsia="Arial" w:hAnsi="Arial" w:cs="Arial"/>
                <w:b/>
              </w:rPr>
              <w:t>spełnienia wymogu</w:t>
            </w:r>
          </w:p>
        </w:tc>
      </w:tr>
      <w:tr w:rsidR="00EA708F" w:rsidRPr="00242C0B" w14:paraId="6E5E3E8D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281EBE" w14:textId="77777777" w:rsidR="00EA708F" w:rsidRPr="00242C0B" w:rsidRDefault="00EA708F" w:rsidP="00C950E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327E" w14:textId="2290A7E7" w:rsidR="00EA708F" w:rsidRPr="00242C0B" w:rsidRDefault="00303C0C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 xml:space="preserve">Regał wykonany w całości ze stali </w:t>
            </w:r>
            <w:r w:rsidR="00CF3710" w:rsidRPr="00242C0B">
              <w:rPr>
                <w:rFonts w:ascii="Arial" w:hAnsi="Arial" w:cs="Arial"/>
              </w:rPr>
              <w:t>malowanej proszkowo.</w:t>
            </w:r>
            <w:r w:rsidRPr="00242C0B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DF2F3" w14:textId="7CD4D16C" w:rsidR="00EA708F" w:rsidRPr="00242C0B" w:rsidRDefault="00EA708F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E32C4" w14:textId="77777777" w:rsidR="00EA708F" w:rsidRPr="00242C0B" w:rsidRDefault="00EA708F" w:rsidP="00C950E0">
            <w:pPr>
              <w:rPr>
                <w:rFonts w:ascii="Arial" w:hAnsi="Arial" w:cs="Arial"/>
              </w:rPr>
            </w:pPr>
          </w:p>
        </w:tc>
      </w:tr>
      <w:tr w:rsidR="00EA708F" w:rsidRPr="00242C0B" w14:paraId="401B2CA8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928DA7" w14:textId="77777777" w:rsidR="00EA708F" w:rsidRPr="00242C0B" w:rsidRDefault="00EA708F" w:rsidP="00C950E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0FF1" w14:textId="39DE69C1" w:rsidR="00EA708F" w:rsidRPr="00242C0B" w:rsidRDefault="00303C0C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 xml:space="preserve">Wymiary min. 1200 x </w:t>
            </w:r>
            <w:r w:rsidR="00CF3710" w:rsidRPr="00242C0B">
              <w:rPr>
                <w:rFonts w:ascii="Arial" w:hAnsi="Arial" w:cs="Arial"/>
              </w:rPr>
              <w:t>6</w:t>
            </w:r>
            <w:r w:rsidRPr="00242C0B">
              <w:rPr>
                <w:rFonts w:ascii="Arial" w:hAnsi="Arial" w:cs="Arial"/>
              </w:rPr>
              <w:t>00 x 2000 mm.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94CDE" w14:textId="77777777" w:rsidR="00EA708F" w:rsidRPr="00242C0B" w:rsidRDefault="00EA708F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6CE75" w14:textId="77777777" w:rsidR="00EA708F" w:rsidRPr="00242C0B" w:rsidRDefault="00EA708F" w:rsidP="00C950E0">
            <w:pPr>
              <w:rPr>
                <w:rFonts w:ascii="Arial" w:hAnsi="Arial" w:cs="Arial"/>
              </w:rPr>
            </w:pPr>
          </w:p>
        </w:tc>
      </w:tr>
      <w:tr w:rsidR="00CF3710" w:rsidRPr="00242C0B" w14:paraId="24667CAC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3EE4E8" w14:textId="77777777" w:rsidR="00CF3710" w:rsidRPr="00242C0B" w:rsidRDefault="00CF3710" w:rsidP="00C950E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749" w14:textId="1830D84B" w:rsidR="00CF3710" w:rsidRPr="00242C0B" w:rsidRDefault="00CF3710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Pólki metalowe pełne.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8A0DE" w14:textId="7C9BE752" w:rsidR="00CF3710" w:rsidRPr="00242C0B" w:rsidRDefault="00CF3710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013DA" w14:textId="77777777" w:rsidR="00CF3710" w:rsidRPr="00242C0B" w:rsidRDefault="00CF3710" w:rsidP="00C950E0">
            <w:pPr>
              <w:rPr>
                <w:rFonts w:ascii="Arial" w:hAnsi="Arial" w:cs="Arial"/>
              </w:rPr>
            </w:pPr>
          </w:p>
        </w:tc>
      </w:tr>
      <w:tr w:rsidR="00EA708F" w:rsidRPr="00242C0B" w14:paraId="5275BB27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6CC10D" w14:textId="77777777" w:rsidR="00EA708F" w:rsidRPr="00242C0B" w:rsidRDefault="00EA708F" w:rsidP="00C950E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D7BB" w14:textId="0D587C4D" w:rsidR="00EA708F" w:rsidRPr="00242C0B" w:rsidRDefault="00303C0C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Ilość półek min. 4</w:t>
            </w:r>
            <w:r w:rsidR="00CF3710" w:rsidRPr="00242C0B"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EE9C4" w14:textId="0577E55B" w:rsidR="00EA708F" w:rsidRPr="00242C0B" w:rsidRDefault="00EA708F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ACCF5" w14:textId="77777777" w:rsidR="00EA708F" w:rsidRPr="00242C0B" w:rsidRDefault="00EA708F" w:rsidP="00C950E0">
            <w:pPr>
              <w:rPr>
                <w:rFonts w:ascii="Arial" w:hAnsi="Arial" w:cs="Arial"/>
              </w:rPr>
            </w:pPr>
          </w:p>
        </w:tc>
      </w:tr>
      <w:tr w:rsidR="00EA708F" w:rsidRPr="00242C0B" w14:paraId="3E9A5C0A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3AFC47" w14:textId="77777777" w:rsidR="00EA708F" w:rsidRPr="00242C0B" w:rsidRDefault="00EA708F" w:rsidP="00C950E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E059" w14:textId="2D959E06" w:rsidR="00EA708F" w:rsidRPr="00242C0B" w:rsidRDefault="00303C0C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 xml:space="preserve">Regał wyposażony w </w:t>
            </w:r>
            <w:r w:rsidR="00CF3710" w:rsidRPr="00242C0B">
              <w:rPr>
                <w:rFonts w:ascii="Arial" w:hAnsi="Arial" w:cs="Arial"/>
              </w:rPr>
              <w:t>stopki zabezpieczające posadzkę przed uszkodzeniami.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84C8" w14:textId="34326BA6" w:rsidR="00EA708F" w:rsidRPr="00242C0B" w:rsidRDefault="00CF3710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DCD51" w14:textId="77777777" w:rsidR="00EA708F" w:rsidRPr="00242C0B" w:rsidRDefault="00EA708F" w:rsidP="00C950E0">
            <w:pPr>
              <w:rPr>
                <w:rFonts w:ascii="Arial" w:hAnsi="Arial" w:cs="Arial"/>
              </w:rPr>
            </w:pPr>
          </w:p>
        </w:tc>
      </w:tr>
      <w:tr w:rsidR="00CF3710" w:rsidRPr="00242C0B" w14:paraId="418DB72A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B636F" w14:textId="77777777" w:rsidR="00CF3710" w:rsidRPr="00242C0B" w:rsidRDefault="00CF3710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27197" w14:textId="15AC3EDD" w:rsidR="00CF3710" w:rsidRPr="00242C0B" w:rsidRDefault="00CF3710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Nośność każdej półki min. 100 kg.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C86A5" w14:textId="218CFB17" w:rsidR="00CF3710" w:rsidRPr="00242C0B" w:rsidRDefault="00CF3710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64B26" w14:textId="77777777" w:rsidR="00CF3710" w:rsidRPr="00242C0B" w:rsidRDefault="00CF3710" w:rsidP="00C950E0">
            <w:pPr>
              <w:rPr>
                <w:rFonts w:ascii="Arial" w:hAnsi="Arial" w:cs="Arial"/>
              </w:rPr>
            </w:pPr>
          </w:p>
        </w:tc>
      </w:tr>
      <w:tr w:rsidR="00CF3710" w:rsidRPr="00242C0B" w14:paraId="0154B4B1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2E8F6" w14:textId="77777777" w:rsidR="00CF3710" w:rsidRPr="00242C0B" w:rsidRDefault="00CF3710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FFB2A" w14:textId="0E181D68" w:rsidR="00CF3710" w:rsidRPr="00242C0B" w:rsidRDefault="00CF3710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Nogi regału wykonane z kątownika z perforacją, umożliwiającą regulację montowania półek.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32CE9" w14:textId="06B62A83" w:rsidR="00CF3710" w:rsidRPr="00242C0B" w:rsidRDefault="00CF3710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DEB864" w14:textId="77777777" w:rsidR="00CF3710" w:rsidRPr="00242C0B" w:rsidRDefault="00CF3710" w:rsidP="00C950E0">
            <w:pPr>
              <w:rPr>
                <w:rFonts w:ascii="Arial" w:hAnsi="Arial" w:cs="Arial"/>
              </w:rPr>
            </w:pPr>
          </w:p>
        </w:tc>
      </w:tr>
      <w:tr w:rsidR="008C1DD9" w:rsidRPr="00242C0B" w14:paraId="7144AF9B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F6630" w14:textId="764091C9" w:rsidR="008C1DD9" w:rsidRPr="00242C0B" w:rsidRDefault="008C1DD9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W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C02A22" w14:textId="7AFAE5C7" w:rsidR="008C1DD9" w:rsidRPr="00242C0B" w:rsidRDefault="008C1DD9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Urządzenie fabrycznie nowe, rok produkcji 2021.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D4D5E" w14:textId="77EF07A4" w:rsidR="008C1DD9" w:rsidRPr="00242C0B" w:rsidRDefault="008C1DD9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DE204" w14:textId="77777777" w:rsidR="008C1DD9" w:rsidRPr="00242C0B" w:rsidRDefault="008C1DD9" w:rsidP="00C950E0">
            <w:pPr>
              <w:rPr>
                <w:rFonts w:ascii="Arial" w:hAnsi="Arial" w:cs="Arial"/>
              </w:rPr>
            </w:pPr>
          </w:p>
        </w:tc>
      </w:tr>
      <w:tr w:rsidR="008C1DD9" w:rsidRPr="00242C0B" w14:paraId="24B71C0D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1CCC2" w14:textId="77777777" w:rsidR="008C1DD9" w:rsidRPr="00242C0B" w:rsidRDefault="008C1DD9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92DA2" w14:textId="67EACB6F" w:rsidR="008C1DD9" w:rsidRPr="00242C0B" w:rsidRDefault="008C1DD9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  <w:color w:val="000000"/>
              </w:rPr>
              <w:t>Dostawa w cenie urządzenia.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85CC4" w14:textId="3A582132" w:rsidR="008C1DD9" w:rsidRPr="00242C0B" w:rsidRDefault="008C1DD9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BBEE4" w14:textId="77777777" w:rsidR="008C1DD9" w:rsidRPr="00242C0B" w:rsidRDefault="008C1DD9" w:rsidP="00C950E0">
            <w:pPr>
              <w:rPr>
                <w:rFonts w:ascii="Arial" w:hAnsi="Arial" w:cs="Arial"/>
              </w:rPr>
            </w:pPr>
          </w:p>
        </w:tc>
      </w:tr>
      <w:tr w:rsidR="008C1DD9" w:rsidRPr="00242C0B" w14:paraId="0E8D0B9C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BF5CB" w14:textId="77777777" w:rsidR="008C1DD9" w:rsidRPr="00242C0B" w:rsidRDefault="008C1DD9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122C6" w14:textId="757A343F" w:rsidR="008C1DD9" w:rsidRPr="00242C0B" w:rsidRDefault="008C1DD9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Okres gwarancji min.24 miesiące.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FB7FB" w14:textId="08684447" w:rsidR="008C1DD9" w:rsidRPr="00242C0B" w:rsidRDefault="008C1DD9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1FEE8" w14:textId="77777777" w:rsidR="008C1DD9" w:rsidRPr="00242C0B" w:rsidRDefault="008C1DD9" w:rsidP="00C950E0">
            <w:pPr>
              <w:rPr>
                <w:rFonts w:ascii="Arial" w:hAnsi="Arial" w:cs="Arial"/>
              </w:rPr>
            </w:pPr>
          </w:p>
        </w:tc>
      </w:tr>
      <w:tr w:rsidR="008C1DD9" w:rsidRPr="00242C0B" w14:paraId="398D967C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326EE" w14:textId="77777777" w:rsidR="008C1DD9" w:rsidRPr="00242C0B" w:rsidRDefault="008C1DD9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8D6D8" w14:textId="3742C21F" w:rsidR="008C1DD9" w:rsidRPr="00242C0B" w:rsidRDefault="008C1DD9" w:rsidP="00C950E0">
            <w:pPr>
              <w:rPr>
                <w:rFonts w:ascii="Arial" w:hAnsi="Arial" w:cs="Arial"/>
              </w:rPr>
            </w:pPr>
            <w:r w:rsidRPr="00242C0B">
              <w:rPr>
                <w:rFonts w:ascii="Arial" w:eastAsia="Tahoma" w:hAnsi="Arial" w:cs="Arial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00DF" w14:textId="735A7295" w:rsidR="008C1DD9" w:rsidRPr="00242C0B" w:rsidRDefault="008C1DD9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95423" w14:textId="77777777" w:rsidR="008C1DD9" w:rsidRPr="00242C0B" w:rsidRDefault="008C1DD9" w:rsidP="00C950E0">
            <w:pPr>
              <w:rPr>
                <w:rFonts w:ascii="Arial" w:hAnsi="Arial" w:cs="Arial"/>
              </w:rPr>
            </w:pPr>
          </w:p>
        </w:tc>
      </w:tr>
      <w:tr w:rsidR="008C1DD9" w:rsidRPr="00242C0B" w14:paraId="6A3B7F79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CAE28" w14:textId="77777777" w:rsidR="008C1DD9" w:rsidRPr="00242C0B" w:rsidRDefault="008C1DD9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20408" w14:textId="462307C7" w:rsidR="008C1DD9" w:rsidRPr="00242C0B" w:rsidRDefault="008C1DD9" w:rsidP="00C950E0">
            <w:pPr>
              <w:rPr>
                <w:rFonts w:ascii="Arial" w:eastAsia="Tahoma" w:hAnsi="Arial" w:cs="Arial"/>
              </w:rPr>
            </w:pPr>
            <w:r w:rsidRPr="00242C0B">
              <w:rPr>
                <w:rFonts w:ascii="Arial" w:eastAsia="Tahoma" w:hAnsi="Arial" w:cs="Arial"/>
              </w:rPr>
              <w:t>Zapewniony serwis pogwarancyjny.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17609" w14:textId="48EE3077" w:rsidR="008C1DD9" w:rsidRPr="00242C0B" w:rsidRDefault="008C1DD9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9E38D" w14:textId="77777777" w:rsidR="008C1DD9" w:rsidRPr="00242C0B" w:rsidRDefault="008C1DD9" w:rsidP="00C950E0">
            <w:pPr>
              <w:rPr>
                <w:rFonts w:ascii="Arial" w:hAnsi="Arial" w:cs="Arial"/>
              </w:rPr>
            </w:pPr>
          </w:p>
        </w:tc>
      </w:tr>
      <w:tr w:rsidR="008C1DD9" w:rsidRPr="00242C0B" w14:paraId="7B802E52" w14:textId="77777777" w:rsidTr="00C950E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91639" w14:textId="77777777" w:rsidR="008C1DD9" w:rsidRPr="00242C0B" w:rsidRDefault="008C1DD9" w:rsidP="00C950E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264732" w14:textId="74C61088" w:rsidR="008C1DD9" w:rsidRPr="00242C0B" w:rsidRDefault="008C1DD9" w:rsidP="00C950E0">
            <w:pPr>
              <w:rPr>
                <w:rFonts w:ascii="Arial" w:eastAsia="Tahoma" w:hAnsi="Arial" w:cs="Arial"/>
              </w:rPr>
            </w:pPr>
            <w:r w:rsidRPr="00242C0B">
              <w:rPr>
                <w:rFonts w:ascii="Arial" w:eastAsia="Tahoma" w:hAnsi="Arial" w:cs="Arial"/>
              </w:rPr>
              <w:t>Okres zagwarantowania dostępności części zamiennych minimum 5 lat.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635BC" w14:textId="6D75204C" w:rsidR="008C1DD9" w:rsidRPr="00242C0B" w:rsidRDefault="008C1DD9" w:rsidP="00C950E0">
            <w:pPr>
              <w:jc w:val="center"/>
              <w:rPr>
                <w:rFonts w:ascii="Arial" w:hAnsi="Arial" w:cs="Arial"/>
              </w:rPr>
            </w:pPr>
            <w:r w:rsidRPr="00242C0B">
              <w:rPr>
                <w:rFonts w:ascii="Arial" w:hAnsi="Arial" w:cs="Arial"/>
              </w:rPr>
              <w:t>TAK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84EB5" w14:textId="77777777" w:rsidR="008C1DD9" w:rsidRPr="00242C0B" w:rsidRDefault="008C1DD9" w:rsidP="00C950E0">
            <w:pPr>
              <w:rPr>
                <w:rFonts w:ascii="Arial" w:hAnsi="Arial" w:cs="Arial"/>
              </w:rPr>
            </w:pPr>
          </w:p>
        </w:tc>
      </w:tr>
    </w:tbl>
    <w:p w14:paraId="2E1A5E37" w14:textId="77777777" w:rsidR="00C950E0" w:rsidRPr="00C950E0" w:rsidRDefault="00C950E0" w:rsidP="00C950E0">
      <w:pPr>
        <w:pStyle w:val="Akapitzlist"/>
        <w:numPr>
          <w:ilvl w:val="0"/>
          <w:numId w:val="5"/>
        </w:numPr>
        <w:spacing w:line="259" w:lineRule="auto"/>
        <w:ind w:right="350"/>
        <w:jc w:val="both"/>
        <w:rPr>
          <w:rFonts w:ascii="Arial" w:eastAsia="Arial" w:hAnsi="Arial" w:cs="Arial"/>
          <w:b/>
          <w:i/>
        </w:rPr>
      </w:pPr>
      <w:r w:rsidRPr="00C950E0">
        <w:rPr>
          <w:rFonts w:ascii="Arial" w:eastAsia="Arial" w:hAnsi="Arial" w:cs="Arial"/>
          <w:b/>
          <w:i/>
        </w:rPr>
        <w:t xml:space="preserve">Załącznik nr 2a – formularz techniczny </w:t>
      </w:r>
    </w:p>
    <w:p w14:paraId="449D32E1" w14:textId="77777777" w:rsidR="00C950E0" w:rsidRPr="00C950E0" w:rsidRDefault="00C950E0" w:rsidP="00C950E0">
      <w:pPr>
        <w:pStyle w:val="Akapitzlist"/>
        <w:numPr>
          <w:ilvl w:val="0"/>
          <w:numId w:val="5"/>
        </w:numPr>
        <w:spacing w:line="0" w:lineRule="atLeast"/>
        <w:rPr>
          <w:rFonts w:ascii="Arial" w:eastAsia="Arial" w:hAnsi="Arial" w:cs="Arial"/>
          <w:b/>
        </w:rPr>
      </w:pPr>
      <w:r w:rsidRPr="00C950E0">
        <w:rPr>
          <w:rFonts w:ascii="Arial" w:eastAsia="Arial" w:hAnsi="Arial" w:cs="Arial"/>
          <w:bCs/>
          <w:iCs/>
        </w:rPr>
        <w:t>dotyczy postępowania ZP/2505/116/21 – zakup oraz dostawa wyposażenia dla Oddziałów: Neurologicznego, Dziecięcego z Chirurgią Dziecięcą z Chirurgią Dziecięcą, Ośrodka Udarowego</w:t>
      </w:r>
    </w:p>
    <w:p w14:paraId="4E05E152" w14:textId="77777777" w:rsidR="00242C0B" w:rsidRPr="00242C0B" w:rsidRDefault="00242C0B" w:rsidP="005E592B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</w:p>
    <w:p w14:paraId="2A668D4E" w14:textId="77777777" w:rsidR="00242C0B" w:rsidRPr="00242C0B" w:rsidRDefault="00242C0B" w:rsidP="005E592B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</w:p>
    <w:p w14:paraId="44C66A0C" w14:textId="52A1F5FB" w:rsidR="005E592B" w:rsidRPr="00242C0B" w:rsidRDefault="005E592B" w:rsidP="005E592B">
      <w:pPr>
        <w:pStyle w:val="Nagwek1"/>
        <w:numPr>
          <w:ilvl w:val="0"/>
          <w:numId w:val="5"/>
        </w:numPr>
        <w:tabs>
          <w:tab w:val="left" w:pos="0"/>
        </w:tabs>
        <w:ind w:left="720" w:hanging="360"/>
        <w:jc w:val="center"/>
        <w:rPr>
          <w:rFonts w:ascii="Arial" w:hAnsi="Arial" w:cs="Arial"/>
          <w:sz w:val="20"/>
          <w:szCs w:val="20"/>
        </w:rPr>
      </w:pPr>
      <w:r w:rsidRPr="00242C0B">
        <w:rPr>
          <w:rFonts w:ascii="Arial" w:hAnsi="Arial" w:cs="Arial"/>
          <w:b/>
          <w:sz w:val="20"/>
          <w:szCs w:val="20"/>
        </w:rPr>
        <w:t>ZESTAWIENIE  PARAMETRÓW  TECHNICZNYCH</w:t>
      </w:r>
    </w:p>
    <w:p w14:paraId="0ADF1C4A" w14:textId="3718BCC4" w:rsidR="005E592B" w:rsidRPr="00242C0B" w:rsidRDefault="005E592B" w:rsidP="005E592B">
      <w:pPr>
        <w:tabs>
          <w:tab w:val="left" w:pos="0"/>
        </w:tabs>
        <w:jc w:val="center"/>
        <w:rPr>
          <w:rFonts w:ascii="Arial" w:hAnsi="Arial" w:cs="Arial"/>
          <w:b/>
        </w:rPr>
      </w:pPr>
      <w:r w:rsidRPr="00242C0B">
        <w:rPr>
          <w:rFonts w:ascii="Arial" w:hAnsi="Arial" w:cs="Arial"/>
          <w:b/>
        </w:rPr>
        <w:t>REGAŁ  MAGAZYNOWY  (</w:t>
      </w:r>
      <w:r w:rsidR="0005518A" w:rsidRPr="00242C0B">
        <w:rPr>
          <w:rFonts w:ascii="Arial" w:hAnsi="Arial" w:cs="Arial"/>
          <w:b/>
        </w:rPr>
        <w:t>3</w:t>
      </w:r>
      <w:r w:rsidRPr="00242C0B">
        <w:rPr>
          <w:rFonts w:ascii="Arial" w:hAnsi="Arial" w:cs="Arial"/>
          <w:b/>
        </w:rPr>
        <w:t xml:space="preserve"> SZT.)</w:t>
      </w:r>
    </w:p>
    <w:p w14:paraId="07D2EFBD" w14:textId="77777777" w:rsidR="00C44965" w:rsidRPr="00242C0B" w:rsidRDefault="00C44965" w:rsidP="00C44965">
      <w:pPr>
        <w:rPr>
          <w:rFonts w:ascii="Arial" w:hAnsi="Arial" w:cs="Arial"/>
        </w:rPr>
      </w:pPr>
    </w:p>
    <w:p w14:paraId="4243CD39" w14:textId="4AD605C9" w:rsidR="00953B0B" w:rsidRDefault="00953B0B">
      <w:pPr>
        <w:rPr>
          <w:rFonts w:ascii="Arial" w:hAnsi="Arial" w:cs="Arial"/>
        </w:rPr>
      </w:pPr>
    </w:p>
    <w:p w14:paraId="0FA8DE8B" w14:textId="5C6E2AE6" w:rsidR="00242C0B" w:rsidRDefault="00242C0B">
      <w:pPr>
        <w:rPr>
          <w:rFonts w:ascii="Arial" w:hAnsi="Arial" w:cs="Arial"/>
        </w:rPr>
      </w:pPr>
    </w:p>
    <w:p w14:paraId="0970A06F" w14:textId="351D6E31" w:rsidR="00242C0B" w:rsidRPr="00242C0B" w:rsidRDefault="00242C0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519264B" wp14:editId="3B4FCD8F">
            <wp:extent cx="5760720" cy="1082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2C0B" w:rsidRPr="00242C0B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91C6F"/>
    <w:multiLevelType w:val="hybridMultilevel"/>
    <w:tmpl w:val="08DC5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89E"/>
    <w:rsid w:val="00031B29"/>
    <w:rsid w:val="00053D88"/>
    <w:rsid w:val="0005518A"/>
    <w:rsid w:val="000A5F6E"/>
    <w:rsid w:val="000B5D92"/>
    <w:rsid w:val="00101363"/>
    <w:rsid w:val="001A0E8D"/>
    <w:rsid w:val="001F6D23"/>
    <w:rsid w:val="00216241"/>
    <w:rsid w:val="00242C0B"/>
    <w:rsid w:val="00251DE3"/>
    <w:rsid w:val="00303C0C"/>
    <w:rsid w:val="00342158"/>
    <w:rsid w:val="00411082"/>
    <w:rsid w:val="00446149"/>
    <w:rsid w:val="00487314"/>
    <w:rsid w:val="004E3AE9"/>
    <w:rsid w:val="00525388"/>
    <w:rsid w:val="00574926"/>
    <w:rsid w:val="005D29A2"/>
    <w:rsid w:val="005E592B"/>
    <w:rsid w:val="005E67FB"/>
    <w:rsid w:val="0061582D"/>
    <w:rsid w:val="006179E6"/>
    <w:rsid w:val="006349D9"/>
    <w:rsid w:val="00640D4E"/>
    <w:rsid w:val="00726222"/>
    <w:rsid w:val="00736D57"/>
    <w:rsid w:val="00766CFC"/>
    <w:rsid w:val="007C175D"/>
    <w:rsid w:val="007D02B8"/>
    <w:rsid w:val="007E6B9A"/>
    <w:rsid w:val="007F560A"/>
    <w:rsid w:val="00803EC6"/>
    <w:rsid w:val="008076A3"/>
    <w:rsid w:val="0084289E"/>
    <w:rsid w:val="00884E8E"/>
    <w:rsid w:val="008C1DD9"/>
    <w:rsid w:val="008D5071"/>
    <w:rsid w:val="0090734F"/>
    <w:rsid w:val="00911767"/>
    <w:rsid w:val="00953B0B"/>
    <w:rsid w:val="009816A6"/>
    <w:rsid w:val="00987C0F"/>
    <w:rsid w:val="009E019D"/>
    <w:rsid w:val="009F7F73"/>
    <w:rsid w:val="00A50E7B"/>
    <w:rsid w:val="00AA32F9"/>
    <w:rsid w:val="00B677CB"/>
    <w:rsid w:val="00B92D94"/>
    <w:rsid w:val="00BA4505"/>
    <w:rsid w:val="00BE3698"/>
    <w:rsid w:val="00C44965"/>
    <w:rsid w:val="00C91E64"/>
    <w:rsid w:val="00C950E0"/>
    <w:rsid w:val="00CB010B"/>
    <w:rsid w:val="00CF3710"/>
    <w:rsid w:val="00CF4291"/>
    <w:rsid w:val="00CF6FBD"/>
    <w:rsid w:val="00D27293"/>
    <w:rsid w:val="00D34704"/>
    <w:rsid w:val="00D873D6"/>
    <w:rsid w:val="00DE1476"/>
    <w:rsid w:val="00E502F2"/>
    <w:rsid w:val="00E86AD8"/>
    <w:rsid w:val="00EA708F"/>
    <w:rsid w:val="00EB51AB"/>
    <w:rsid w:val="00EF0725"/>
    <w:rsid w:val="00F12313"/>
    <w:rsid w:val="00F13A9E"/>
    <w:rsid w:val="00F43395"/>
    <w:rsid w:val="00FC098D"/>
    <w:rsid w:val="00FF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1BBE"/>
  <w15:docId w15:val="{3FF7F8E6-157C-46E4-B2EA-70B31635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592B"/>
    <w:pPr>
      <w:keepNext/>
      <w:widowControl/>
      <w:suppressAutoHyphens/>
      <w:autoSpaceDE/>
      <w:autoSpaceDN/>
      <w:adjustRightInd/>
      <w:ind w:left="720" w:hanging="360"/>
      <w:outlineLvl w:val="0"/>
    </w:pPr>
    <w:rPr>
      <w:sz w:val="32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NormalnyWeb">
    <w:name w:val="Normal (Web)"/>
    <w:basedOn w:val="Normalny"/>
    <w:uiPriority w:val="99"/>
    <w:unhideWhenUsed/>
    <w:rsid w:val="00C91E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tlid-translation">
    <w:name w:val="tlid-translation"/>
    <w:basedOn w:val="Domylnaczcionkaakapitu"/>
    <w:rsid w:val="00EA708F"/>
  </w:style>
  <w:style w:type="character" w:customStyle="1" w:styleId="Nagwek1Znak">
    <w:name w:val="Nagłówek 1 Znak"/>
    <w:basedOn w:val="Domylnaczcionkaakapitu"/>
    <w:link w:val="Nagwek1"/>
    <w:rsid w:val="005E592B"/>
    <w:rPr>
      <w:rFonts w:ascii="Times New Roman" w:eastAsia="Times New Roman" w:hAnsi="Times New Roman" w:cs="Times New Roma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Specjalistyczny Szpital w Ciechanowie Specjalistyczny Szpital w Ciechanowie</cp:lastModifiedBy>
  <cp:revision>10</cp:revision>
  <cp:lastPrinted>2021-10-25T09:57:00Z</cp:lastPrinted>
  <dcterms:created xsi:type="dcterms:W3CDTF">2017-01-03T10:59:00Z</dcterms:created>
  <dcterms:modified xsi:type="dcterms:W3CDTF">2021-10-27T07:15:00Z</dcterms:modified>
</cp:coreProperties>
</file>