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BF579" w14:textId="77777777" w:rsidR="000509F3" w:rsidRPr="00CB514B" w:rsidRDefault="000509F3" w:rsidP="004A4A3A">
      <w:pPr>
        <w:pStyle w:val="Cytat"/>
        <w:spacing w:before="0" w:after="0"/>
        <w:ind w:left="862" w:right="862" w:hanging="862"/>
        <w:jc w:val="left"/>
        <w:rPr>
          <w:sz w:val="20"/>
          <w:szCs w:val="20"/>
        </w:rPr>
      </w:pPr>
    </w:p>
    <w:p w14:paraId="3804B2BE" w14:textId="093A13FD" w:rsidR="00E436D3" w:rsidRPr="00CB514B" w:rsidRDefault="000509F3" w:rsidP="00E436D3">
      <w:pPr>
        <w:pStyle w:val="Cytat"/>
        <w:spacing w:before="0" w:after="0"/>
        <w:ind w:left="0" w:right="862"/>
        <w:jc w:val="left"/>
        <w:rPr>
          <w:sz w:val="20"/>
          <w:szCs w:val="20"/>
        </w:rPr>
      </w:pPr>
      <w:bookmarkStart w:id="0" w:name="I._Dane_wykonawcy"/>
      <w:bookmarkEnd w:id="0"/>
      <w:r w:rsidRPr="00CB514B">
        <w:rPr>
          <w:sz w:val="20"/>
          <w:szCs w:val="20"/>
        </w:rPr>
        <w:t xml:space="preserve">Załącznik nr </w:t>
      </w:r>
      <w:r w:rsidR="00A31861">
        <w:rPr>
          <w:sz w:val="20"/>
          <w:szCs w:val="20"/>
        </w:rPr>
        <w:t>1b</w:t>
      </w:r>
      <w:r w:rsidR="001C7215" w:rsidRPr="00CB514B">
        <w:rPr>
          <w:sz w:val="20"/>
          <w:szCs w:val="20"/>
        </w:rPr>
        <w:t xml:space="preserve"> -</w:t>
      </w:r>
      <w:r w:rsidRPr="00CB514B">
        <w:rPr>
          <w:sz w:val="20"/>
          <w:szCs w:val="20"/>
        </w:rPr>
        <w:t xml:space="preserve"> </w:t>
      </w:r>
      <w:r w:rsidR="00A31861">
        <w:rPr>
          <w:sz w:val="20"/>
          <w:szCs w:val="20"/>
        </w:rPr>
        <w:t>oświadczenia</w:t>
      </w:r>
      <w:r w:rsidRPr="00CB514B">
        <w:rPr>
          <w:sz w:val="20"/>
          <w:szCs w:val="20"/>
        </w:rPr>
        <w:t xml:space="preserve"> podmiotu</w:t>
      </w:r>
      <w:r w:rsidR="00E436D3" w:rsidRPr="00CB514B">
        <w:rPr>
          <w:sz w:val="20"/>
          <w:szCs w:val="20"/>
        </w:rPr>
        <w:t xml:space="preserve"> udostępniającego zasoby</w:t>
      </w:r>
    </w:p>
    <w:p w14:paraId="5C795BD4" w14:textId="77777777" w:rsidR="00E436D3" w:rsidRPr="00CB514B" w:rsidRDefault="00E436D3" w:rsidP="00E436D3">
      <w:pPr>
        <w:pStyle w:val="Cytat"/>
        <w:spacing w:before="0" w:after="0"/>
        <w:ind w:left="0" w:right="862"/>
        <w:jc w:val="left"/>
        <w:rPr>
          <w:sz w:val="20"/>
          <w:szCs w:val="20"/>
        </w:rPr>
      </w:pPr>
    </w:p>
    <w:p w14:paraId="77F7EF7C" w14:textId="2749FCF0" w:rsidR="000509F3" w:rsidRPr="00CB514B" w:rsidRDefault="001C7215" w:rsidP="00E436D3">
      <w:pPr>
        <w:pStyle w:val="Cytat"/>
        <w:spacing w:before="0" w:after="0"/>
        <w:ind w:left="0" w:right="862"/>
        <w:jc w:val="left"/>
        <w:rPr>
          <w:b/>
          <w:i w:val="0"/>
          <w:sz w:val="20"/>
          <w:szCs w:val="20"/>
        </w:rPr>
      </w:pPr>
      <w:r w:rsidRPr="00CB514B">
        <w:rPr>
          <w:bCs/>
          <w:sz w:val="20"/>
          <w:szCs w:val="20"/>
        </w:rPr>
        <w:t xml:space="preserve">dotyczy postępowania ZP/2501/13/23 – </w:t>
      </w:r>
      <w:bookmarkStart w:id="1" w:name="_Hlk129163113"/>
      <w:r w:rsidRPr="00CB514B">
        <w:rPr>
          <w:bCs/>
          <w:sz w:val="20"/>
          <w:szCs w:val="20"/>
        </w:rPr>
        <w:t>roboty budowlane dla zadania pn. Przebudowa podziemnych tuneli komunikacyjnych w Specjalistycznym Szpitalu Wojewódzkim w Ciechanowie.</w:t>
      </w:r>
    </w:p>
    <w:bookmarkEnd w:id="1"/>
    <w:p w14:paraId="67D98788" w14:textId="77777777" w:rsidR="001C7215" w:rsidRPr="00CB514B" w:rsidRDefault="001C7215" w:rsidP="00103A54">
      <w:pPr>
        <w:pStyle w:val="Nagwek1"/>
        <w:tabs>
          <w:tab w:val="left" w:pos="502"/>
        </w:tabs>
        <w:spacing w:before="1"/>
        <w:ind w:firstLine="0"/>
        <w:rPr>
          <w:sz w:val="20"/>
          <w:szCs w:val="20"/>
        </w:rPr>
      </w:pPr>
    </w:p>
    <w:p w14:paraId="623C3971" w14:textId="61D29CE2" w:rsidR="00B910F5" w:rsidRPr="00CB514B" w:rsidRDefault="00D660E6" w:rsidP="00103A54">
      <w:pPr>
        <w:pStyle w:val="Nagwek1"/>
        <w:tabs>
          <w:tab w:val="left" w:pos="502"/>
        </w:tabs>
        <w:spacing w:before="1"/>
        <w:ind w:firstLine="0"/>
        <w:rPr>
          <w:sz w:val="20"/>
          <w:szCs w:val="20"/>
        </w:rPr>
      </w:pPr>
      <w:r w:rsidRPr="00CB514B">
        <w:rPr>
          <w:sz w:val="20"/>
          <w:szCs w:val="20"/>
        </w:rPr>
        <w:t>Dane</w:t>
      </w:r>
      <w:r w:rsidRPr="00CB514B">
        <w:rPr>
          <w:spacing w:val="-4"/>
          <w:sz w:val="20"/>
          <w:szCs w:val="20"/>
        </w:rPr>
        <w:t xml:space="preserve"> </w:t>
      </w:r>
      <w:r w:rsidR="0094048F" w:rsidRPr="00CB514B">
        <w:rPr>
          <w:sz w:val="20"/>
          <w:szCs w:val="20"/>
        </w:rPr>
        <w:t>podmiotu</w:t>
      </w:r>
      <w:r w:rsidR="000129AE" w:rsidRPr="00CB514B">
        <w:rPr>
          <w:sz w:val="20"/>
          <w:szCs w:val="20"/>
        </w:rPr>
        <w:t xml:space="preserve"> udostępniającego zasoby</w:t>
      </w:r>
    </w:p>
    <w:p w14:paraId="71340B30" w14:textId="77777777" w:rsidR="000129AE" w:rsidRPr="00CB514B" w:rsidRDefault="000129AE">
      <w:pPr>
        <w:spacing w:before="1"/>
        <w:ind w:left="218"/>
        <w:rPr>
          <w:b/>
          <w:sz w:val="20"/>
          <w:szCs w:val="20"/>
        </w:rPr>
        <w:sectPr w:rsidR="000129AE" w:rsidRPr="00CB514B" w:rsidSect="000129AE">
          <w:type w:val="continuous"/>
          <w:pgSz w:w="11920" w:h="16850"/>
          <w:pgMar w:top="1320" w:right="1380" w:bottom="280" w:left="1200" w:header="708" w:footer="708" w:gutter="0"/>
          <w:cols w:space="1023"/>
        </w:sectPr>
      </w:pPr>
    </w:p>
    <w:p w14:paraId="443DEDF2" w14:textId="4807E048" w:rsidR="00852467" w:rsidRPr="00CB514B" w:rsidRDefault="00852467">
      <w:pPr>
        <w:spacing w:before="1"/>
        <w:ind w:left="218"/>
        <w:rPr>
          <w:b/>
          <w:sz w:val="20"/>
          <w:szCs w:val="20"/>
        </w:rPr>
      </w:pPr>
    </w:p>
    <w:p w14:paraId="65BD275A" w14:textId="77777777" w:rsidR="00B910F5" w:rsidRPr="00CB514B" w:rsidRDefault="00B910F5">
      <w:pPr>
        <w:rPr>
          <w:sz w:val="20"/>
          <w:szCs w:val="20"/>
        </w:rPr>
        <w:sectPr w:rsidR="00B910F5" w:rsidRPr="00CB514B">
          <w:type w:val="continuous"/>
          <w:pgSz w:w="11920" w:h="16850"/>
          <w:pgMar w:top="1320" w:right="1380" w:bottom="280" w:left="1200" w:header="708" w:footer="708" w:gutter="0"/>
          <w:cols w:num="2" w:space="708" w:equalWidth="0">
            <w:col w:w="3021" w:space="1023"/>
            <w:col w:w="5296"/>
          </w:cols>
        </w:sectPr>
      </w:pPr>
    </w:p>
    <w:tbl>
      <w:tblPr>
        <w:tblStyle w:val="TableNormal"/>
        <w:tblW w:w="8931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3"/>
        <w:gridCol w:w="7008"/>
      </w:tblGrid>
      <w:tr w:rsidR="00B910F5" w:rsidRPr="00CB514B" w14:paraId="56E559F9" w14:textId="77777777" w:rsidTr="00FB4B6F">
        <w:trPr>
          <w:trHeight w:val="412"/>
        </w:trPr>
        <w:tc>
          <w:tcPr>
            <w:tcW w:w="1923" w:type="dxa"/>
            <w:tcBorders>
              <w:left w:val="single" w:sz="6" w:space="0" w:color="000000"/>
              <w:right w:val="single" w:sz="6" w:space="0" w:color="000000"/>
            </w:tcBorders>
          </w:tcPr>
          <w:p w14:paraId="249BA2F5" w14:textId="77777777" w:rsidR="00B910F5" w:rsidRPr="00CB514B" w:rsidRDefault="00D660E6">
            <w:pPr>
              <w:pStyle w:val="TableParagraph"/>
              <w:spacing w:line="203" w:lineRule="exact"/>
              <w:ind w:left="105"/>
              <w:rPr>
                <w:sz w:val="20"/>
                <w:szCs w:val="20"/>
              </w:rPr>
            </w:pPr>
            <w:r w:rsidRPr="00CB514B">
              <w:rPr>
                <w:sz w:val="20"/>
                <w:szCs w:val="20"/>
              </w:rPr>
              <w:t>Pełna nazwa:</w:t>
            </w:r>
          </w:p>
        </w:tc>
        <w:tc>
          <w:tcPr>
            <w:tcW w:w="7008" w:type="dxa"/>
            <w:tcBorders>
              <w:left w:val="single" w:sz="6" w:space="0" w:color="000000"/>
              <w:right w:val="single" w:sz="6" w:space="0" w:color="000000"/>
            </w:tcBorders>
          </w:tcPr>
          <w:p w14:paraId="01C753C5" w14:textId="77777777" w:rsidR="00B910F5" w:rsidRPr="00CB514B" w:rsidRDefault="00B910F5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910F5" w:rsidRPr="00CB514B" w14:paraId="610ECBB0" w14:textId="77777777" w:rsidTr="00FB4B6F">
        <w:trPr>
          <w:trHeight w:val="415"/>
        </w:trPr>
        <w:tc>
          <w:tcPr>
            <w:tcW w:w="1923" w:type="dxa"/>
            <w:tcBorders>
              <w:left w:val="single" w:sz="6" w:space="0" w:color="000000"/>
              <w:right w:val="single" w:sz="6" w:space="0" w:color="000000"/>
            </w:tcBorders>
          </w:tcPr>
          <w:p w14:paraId="37B98226" w14:textId="77777777" w:rsidR="00B910F5" w:rsidRPr="00CB514B" w:rsidRDefault="00D660E6">
            <w:pPr>
              <w:pStyle w:val="TableParagraph"/>
              <w:spacing w:line="204" w:lineRule="exact"/>
              <w:ind w:left="105"/>
              <w:rPr>
                <w:sz w:val="20"/>
                <w:szCs w:val="20"/>
              </w:rPr>
            </w:pPr>
            <w:r w:rsidRPr="00CB514B">
              <w:rPr>
                <w:sz w:val="20"/>
                <w:szCs w:val="20"/>
              </w:rPr>
              <w:t>Adres:</w:t>
            </w:r>
          </w:p>
        </w:tc>
        <w:tc>
          <w:tcPr>
            <w:tcW w:w="7008" w:type="dxa"/>
            <w:tcBorders>
              <w:left w:val="single" w:sz="6" w:space="0" w:color="000000"/>
              <w:right w:val="single" w:sz="6" w:space="0" w:color="000000"/>
            </w:tcBorders>
          </w:tcPr>
          <w:p w14:paraId="62C2AA5E" w14:textId="77777777" w:rsidR="00B910F5" w:rsidRPr="00CB514B" w:rsidRDefault="00B910F5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51ABFD12" w14:textId="22056BC1" w:rsidR="00D576FE" w:rsidRPr="00CB514B" w:rsidRDefault="00D576FE" w:rsidP="00D576FE">
      <w:pPr>
        <w:widowControl/>
        <w:tabs>
          <w:tab w:val="left" w:pos="993"/>
        </w:tabs>
        <w:autoSpaceDE/>
        <w:autoSpaceDN/>
        <w:ind w:right="102"/>
        <w:rPr>
          <w:i/>
          <w:iCs/>
          <w:sz w:val="20"/>
          <w:szCs w:val="20"/>
        </w:rPr>
      </w:pPr>
      <w:bookmarkStart w:id="2" w:name="_Hlk65057801"/>
    </w:p>
    <w:p w14:paraId="4DCF0732" w14:textId="77777777" w:rsidR="00756400" w:rsidRPr="00CB514B" w:rsidRDefault="00756400" w:rsidP="00756400">
      <w:pPr>
        <w:spacing w:after="120" w:line="360" w:lineRule="auto"/>
        <w:jc w:val="center"/>
        <w:rPr>
          <w:rFonts w:eastAsiaTheme="minorHAnsi"/>
          <w:b/>
          <w:sz w:val="20"/>
          <w:szCs w:val="20"/>
          <w:u w:val="single"/>
          <w:lang w:bidi="ar-SA"/>
        </w:rPr>
      </w:pPr>
      <w:r w:rsidRPr="00CB514B">
        <w:rPr>
          <w:b/>
          <w:sz w:val="20"/>
          <w:szCs w:val="20"/>
          <w:u w:val="single"/>
        </w:rPr>
        <w:t xml:space="preserve">Oświadczenia podmiotu udostępniającego zasoby </w:t>
      </w:r>
    </w:p>
    <w:p w14:paraId="1A53F92F" w14:textId="19A42F4E" w:rsidR="00756400" w:rsidRPr="00CB514B" w:rsidRDefault="00461220" w:rsidP="00756400">
      <w:pPr>
        <w:spacing w:before="120" w:line="360" w:lineRule="auto"/>
        <w:jc w:val="center"/>
        <w:rPr>
          <w:b/>
          <w:caps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 xml:space="preserve">UWZGLĘDNIAJĄCE </w:t>
      </w:r>
      <w:r w:rsidR="00756400" w:rsidRPr="00CB514B">
        <w:rPr>
          <w:b/>
          <w:sz w:val="20"/>
          <w:szCs w:val="20"/>
          <w:u w:val="single"/>
        </w:rPr>
        <w:t xml:space="preserve"> PRZESŁAN</w:t>
      </w:r>
      <w:r>
        <w:rPr>
          <w:b/>
          <w:sz w:val="20"/>
          <w:szCs w:val="20"/>
          <w:u w:val="single"/>
        </w:rPr>
        <w:t xml:space="preserve">KI </w:t>
      </w:r>
      <w:r w:rsidR="00756400" w:rsidRPr="00CB514B">
        <w:rPr>
          <w:b/>
          <w:sz w:val="20"/>
          <w:szCs w:val="20"/>
          <w:u w:val="single"/>
        </w:rPr>
        <w:t xml:space="preserve"> WYKLUCZENIA Z ART. 7 UST. 1 USTAWY </w:t>
      </w:r>
      <w:r w:rsidR="00756400" w:rsidRPr="00CB514B">
        <w:rPr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28B48C2" w14:textId="77777777" w:rsidR="00756400" w:rsidRPr="00CB514B" w:rsidRDefault="00756400" w:rsidP="00756400">
      <w:pPr>
        <w:spacing w:before="120" w:line="360" w:lineRule="auto"/>
        <w:jc w:val="center"/>
        <w:rPr>
          <w:b/>
          <w:sz w:val="20"/>
          <w:szCs w:val="20"/>
          <w:u w:val="single"/>
        </w:rPr>
      </w:pPr>
      <w:r w:rsidRPr="00CB514B">
        <w:rPr>
          <w:b/>
          <w:sz w:val="20"/>
          <w:szCs w:val="20"/>
        </w:rPr>
        <w:t xml:space="preserve">składane na podstawie art. 125 ust. 5 ustawy </w:t>
      </w:r>
      <w:proofErr w:type="spellStart"/>
      <w:r w:rsidRPr="00CB514B">
        <w:rPr>
          <w:b/>
          <w:sz w:val="20"/>
          <w:szCs w:val="20"/>
        </w:rPr>
        <w:t>Pzp</w:t>
      </w:r>
      <w:proofErr w:type="spellEnd"/>
    </w:p>
    <w:p w14:paraId="5472F54B" w14:textId="3698834C" w:rsidR="00756400" w:rsidRPr="00CB514B" w:rsidRDefault="00756400" w:rsidP="00756400">
      <w:pPr>
        <w:spacing w:before="240" w:line="360" w:lineRule="auto"/>
        <w:ind w:firstLine="709"/>
        <w:jc w:val="both"/>
        <w:rPr>
          <w:sz w:val="20"/>
          <w:szCs w:val="20"/>
        </w:rPr>
      </w:pPr>
      <w:r w:rsidRPr="00CB514B">
        <w:rPr>
          <w:sz w:val="20"/>
          <w:szCs w:val="20"/>
        </w:rPr>
        <w:t xml:space="preserve">Na potrzeby postępowania o udzielenie zamówienia publicznego </w:t>
      </w:r>
      <w:r w:rsidRPr="00CB514B">
        <w:rPr>
          <w:sz w:val="20"/>
          <w:szCs w:val="20"/>
        </w:rPr>
        <w:br/>
        <w:t>pn. Przebudowa podziemnych tuneli komunikacyjnych w Specjalistycznym Szpitalu Wojewódzkim w Ciechanowie oświadczam, co następuje:</w:t>
      </w:r>
    </w:p>
    <w:p w14:paraId="7EDC74C5" w14:textId="77777777" w:rsidR="00DA7D51" w:rsidRPr="00CB514B" w:rsidRDefault="00DA7D51" w:rsidP="00DA7D51">
      <w:pPr>
        <w:shd w:val="clear" w:color="auto" w:fill="BFBFBF" w:themeFill="background1" w:themeFillShade="BF"/>
        <w:spacing w:before="120" w:line="360" w:lineRule="auto"/>
        <w:rPr>
          <w:b/>
          <w:sz w:val="20"/>
          <w:szCs w:val="20"/>
        </w:rPr>
      </w:pPr>
      <w:r w:rsidRPr="00CB514B">
        <w:rPr>
          <w:b/>
          <w:sz w:val="20"/>
          <w:szCs w:val="20"/>
        </w:rPr>
        <w:t>OŚWIADCZENIA DOTYCZĄCE PODSTAW WYKLUCZENIA:</w:t>
      </w:r>
    </w:p>
    <w:p w14:paraId="0A475660" w14:textId="6E6FC48F" w:rsidR="001E36C3" w:rsidRPr="001E36C3" w:rsidRDefault="00DA7D51" w:rsidP="00046F60">
      <w:pPr>
        <w:numPr>
          <w:ilvl w:val="0"/>
          <w:numId w:val="12"/>
        </w:numPr>
        <w:spacing w:line="360" w:lineRule="auto"/>
        <w:ind w:left="425" w:hanging="425"/>
        <w:rPr>
          <w:sz w:val="20"/>
          <w:szCs w:val="20"/>
        </w:rPr>
      </w:pPr>
      <w:r w:rsidRPr="00CB514B">
        <w:rPr>
          <w:sz w:val="20"/>
          <w:szCs w:val="20"/>
        </w:rPr>
        <w:t>Oświadczam, że nie zachodzą w stosunku do mnie przesłanki wykluczenia z postępowania na podstawie</w:t>
      </w:r>
      <w:r w:rsidR="001E36C3" w:rsidRPr="001E36C3">
        <w:rPr>
          <w:sz w:val="20"/>
          <w:szCs w:val="20"/>
        </w:rPr>
        <w:t xml:space="preserve">  art. 108 ust 1 oraz art. 109 ust. 1 pkt 1,  4, 7, 8 i 10 ustawy </w:t>
      </w:r>
      <w:proofErr w:type="spellStart"/>
      <w:r w:rsidR="001E36C3" w:rsidRPr="001E36C3">
        <w:rPr>
          <w:sz w:val="20"/>
          <w:szCs w:val="20"/>
        </w:rPr>
        <w:t>Pzp</w:t>
      </w:r>
      <w:proofErr w:type="spellEnd"/>
      <w:r w:rsidR="001E36C3" w:rsidRPr="001E36C3">
        <w:rPr>
          <w:sz w:val="20"/>
          <w:szCs w:val="20"/>
        </w:rPr>
        <w:t xml:space="preserve"> z 11 września 2019 r. (Dz.U. 2022 poz. 1710 ze zmian.).</w:t>
      </w:r>
    </w:p>
    <w:p w14:paraId="6DC94FDA" w14:textId="0EE39546" w:rsidR="001E36C3" w:rsidRPr="00046F60" w:rsidRDefault="00DA7D51" w:rsidP="00046F60">
      <w:pPr>
        <w:numPr>
          <w:ilvl w:val="0"/>
          <w:numId w:val="12"/>
        </w:numPr>
        <w:spacing w:line="360" w:lineRule="auto"/>
        <w:ind w:left="425" w:hanging="425"/>
        <w:rPr>
          <w:sz w:val="20"/>
          <w:szCs w:val="20"/>
        </w:rPr>
      </w:pPr>
      <w:r w:rsidRPr="00CB514B">
        <w:rPr>
          <w:sz w:val="20"/>
          <w:szCs w:val="20"/>
        </w:rPr>
        <w:t xml:space="preserve">Oświadczam, że nie zachodzą w stosunku do mnie przesłanki wykluczenia z postępowania na podstawie </w:t>
      </w:r>
      <w:r w:rsidR="001E36C3" w:rsidRPr="001E36C3">
        <w:rPr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</w:t>
      </w:r>
      <w:proofErr w:type="spellStart"/>
      <w:r w:rsidR="001E36C3" w:rsidRPr="001E36C3">
        <w:rPr>
          <w:sz w:val="20"/>
          <w:szCs w:val="20"/>
        </w:rPr>
        <w:t>t.j</w:t>
      </w:r>
      <w:proofErr w:type="spellEnd"/>
      <w:r w:rsidR="001E36C3" w:rsidRPr="001E36C3">
        <w:rPr>
          <w:sz w:val="20"/>
          <w:szCs w:val="20"/>
        </w:rPr>
        <w:t>. Dz.U. 2023 poz. 129, ze zmianami)</w:t>
      </w:r>
      <w:r w:rsidR="00FE00A8">
        <w:rPr>
          <w:sz w:val="20"/>
          <w:szCs w:val="20"/>
          <w:vertAlign w:val="superscript"/>
        </w:rPr>
        <w:t>*</w:t>
      </w:r>
    </w:p>
    <w:p w14:paraId="420D1607" w14:textId="77777777" w:rsidR="00CB514B" w:rsidRPr="001E36C3" w:rsidRDefault="00CB514B" w:rsidP="00CB514B">
      <w:pPr>
        <w:rPr>
          <w:sz w:val="20"/>
          <w:szCs w:val="20"/>
        </w:rPr>
      </w:pPr>
    </w:p>
    <w:p w14:paraId="29213061" w14:textId="77777777" w:rsidR="00CB514B" w:rsidRPr="00CB514B" w:rsidRDefault="00CB514B" w:rsidP="00CB514B">
      <w:pPr>
        <w:shd w:val="clear" w:color="auto" w:fill="BFBFBF" w:themeFill="background1" w:themeFillShade="BF"/>
        <w:spacing w:after="120" w:line="360" w:lineRule="auto"/>
        <w:jc w:val="both"/>
        <w:rPr>
          <w:b/>
          <w:sz w:val="20"/>
          <w:szCs w:val="20"/>
        </w:rPr>
      </w:pPr>
      <w:r w:rsidRPr="00CB514B">
        <w:rPr>
          <w:b/>
          <w:sz w:val="20"/>
          <w:szCs w:val="20"/>
        </w:rPr>
        <w:t>OŚWIADCZENIE DOTYCZĄCE WARUNKÓW UDZIAŁU W POSTĘPOWANIU:</w:t>
      </w:r>
    </w:p>
    <w:p w14:paraId="7949CBBB" w14:textId="55BAD820" w:rsidR="00CB514B" w:rsidRPr="00CB514B" w:rsidRDefault="00CB514B" w:rsidP="00CB514B">
      <w:pPr>
        <w:spacing w:after="120" w:line="360" w:lineRule="auto"/>
        <w:rPr>
          <w:sz w:val="20"/>
          <w:szCs w:val="20"/>
        </w:rPr>
      </w:pPr>
      <w:r w:rsidRPr="00CB514B">
        <w:rPr>
          <w:sz w:val="20"/>
          <w:szCs w:val="20"/>
        </w:rPr>
        <w:t>Oświadczam, że spełniam warunki udziału w postępowaniu określone przez zamawiającego w    </w:t>
      </w:r>
      <w:bookmarkStart w:id="3" w:name="_Hlk99016450"/>
      <w:r w:rsidRPr="00CB514B">
        <w:rPr>
          <w:sz w:val="20"/>
          <w:szCs w:val="20"/>
        </w:rPr>
        <w:t>…………..…………………………………………………..…………………………………………..</w:t>
      </w:r>
      <w:bookmarkEnd w:id="3"/>
      <w:r w:rsidRPr="00CB514B">
        <w:rPr>
          <w:sz w:val="20"/>
          <w:szCs w:val="20"/>
        </w:rPr>
        <w:t xml:space="preserve"> </w:t>
      </w:r>
      <w:r w:rsidRPr="00CB514B">
        <w:rPr>
          <w:i/>
          <w:sz w:val="20"/>
          <w:szCs w:val="20"/>
        </w:rPr>
        <w:t>(wskazać dokument i właściwą jednostkę redakcyjną dokumentu, w której określono warunki udziału w postępowaniu)</w:t>
      </w:r>
      <w:r w:rsidRPr="00CB514B">
        <w:rPr>
          <w:sz w:val="20"/>
          <w:szCs w:val="20"/>
        </w:rPr>
        <w:t xml:space="preserve"> w  następującym zakresie: ………………………………………………………………………………… </w:t>
      </w:r>
      <w:r w:rsidR="00394973">
        <w:rPr>
          <w:sz w:val="20"/>
          <w:szCs w:val="20"/>
        </w:rPr>
        <w:t>……………………………</w:t>
      </w:r>
    </w:p>
    <w:p w14:paraId="1F19C49D" w14:textId="77777777" w:rsidR="00CB514B" w:rsidRPr="00CB514B" w:rsidRDefault="00CB514B" w:rsidP="00CB514B">
      <w:pPr>
        <w:spacing w:line="360" w:lineRule="auto"/>
        <w:jc w:val="both"/>
        <w:rPr>
          <w:sz w:val="20"/>
          <w:szCs w:val="20"/>
        </w:rPr>
      </w:pPr>
      <w:r w:rsidRPr="00CB514B">
        <w:rPr>
          <w:sz w:val="20"/>
          <w:szCs w:val="20"/>
        </w:rPr>
        <w:t>……..…………………………………………………..………………………………………….................</w:t>
      </w:r>
    </w:p>
    <w:p w14:paraId="3A98824B" w14:textId="77777777" w:rsidR="00CB514B" w:rsidRPr="00CB514B" w:rsidRDefault="00CB514B" w:rsidP="00CB514B">
      <w:pPr>
        <w:spacing w:line="360" w:lineRule="auto"/>
        <w:ind w:left="5664" w:firstLine="708"/>
        <w:jc w:val="both"/>
        <w:rPr>
          <w:i/>
          <w:sz w:val="20"/>
          <w:szCs w:val="20"/>
        </w:rPr>
      </w:pPr>
    </w:p>
    <w:p w14:paraId="07CB4720" w14:textId="77777777" w:rsidR="00CB514B" w:rsidRPr="00CB514B" w:rsidRDefault="00CB514B" w:rsidP="00CB514B">
      <w:pPr>
        <w:shd w:val="clear" w:color="auto" w:fill="BFBFBF" w:themeFill="background1" w:themeFillShade="BF"/>
        <w:spacing w:after="120" w:line="360" w:lineRule="auto"/>
        <w:jc w:val="both"/>
        <w:rPr>
          <w:b/>
          <w:sz w:val="20"/>
          <w:szCs w:val="20"/>
        </w:rPr>
      </w:pPr>
      <w:bookmarkStart w:id="4" w:name="_Hlk99009560"/>
      <w:r w:rsidRPr="00CB514B">
        <w:rPr>
          <w:b/>
          <w:sz w:val="20"/>
          <w:szCs w:val="20"/>
        </w:rPr>
        <w:t>OŚWIADCZENIE DOTYCZĄCE PODANYCH INFORMACJI:</w:t>
      </w:r>
      <w:bookmarkEnd w:id="4"/>
    </w:p>
    <w:p w14:paraId="1C743BDE" w14:textId="77777777" w:rsidR="00CB514B" w:rsidRPr="00CB514B" w:rsidRDefault="00CB514B" w:rsidP="00CB514B">
      <w:pPr>
        <w:spacing w:before="120" w:after="120" w:line="360" w:lineRule="auto"/>
        <w:jc w:val="both"/>
        <w:rPr>
          <w:sz w:val="20"/>
          <w:szCs w:val="20"/>
        </w:rPr>
      </w:pPr>
      <w:r w:rsidRPr="00CB514B">
        <w:rPr>
          <w:sz w:val="20"/>
          <w:szCs w:val="20"/>
        </w:rPr>
        <w:t xml:space="preserve">Oświadczam, że wszystkie informacje podane w powyższych oświadczeniach są aktualne </w:t>
      </w:r>
      <w:r w:rsidRPr="00CB514B">
        <w:rPr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322971B1" w14:textId="77777777" w:rsidR="00CB514B" w:rsidRPr="00CB514B" w:rsidRDefault="00CB514B" w:rsidP="00CB514B">
      <w:pPr>
        <w:shd w:val="clear" w:color="auto" w:fill="BFBFBF" w:themeFill="background1" w:themeFillShade="BF"/>
        <w:spacing w:after="120" w:line="360" w:lineRule="auto"/>
        <w:jc w:val="both"/>
        <w:rPr>
          <w:b/>
          <w:sz w:val="20"/>
          <w:szCs w:val="20"/>
        </w:rPr>
      </w:pPr>
      <w:r w:rsidRPr="00CB514B">
        <w:rPr>
          <w:b/>
          <w:sz w:val="20"/>
          <w:szCs w:val="20"/>
        </w:rPr>
        <w:t>INFORMACJA DOTYCZĄCA DOSTĘPU DO PODMIOTOWYCH ŚRODKÓW DOWODOWYCH:</w:t>
      </w:r>
    </w:p>
    <w:p w14:paraId="7AFB560F" w14:textId="77777777" w:rsidR="00CB514B" w:rsidRPr="00CB514B" w:rsidRDefault="00CB514B" w:rsidP="00CB514B">
      <w:pPr>
        <w:spacing w:after="120" w:line="360" w:lineRule="auto"/>
        <w:jc w:val="both"/>
        <w:rPr>
          <w:sz w:val="20"/>
          <w:szCs w:val="20"/>
        </w:rPr>
      </w:pPr>
      <w:r w:rsidRPr="00CB514B">
        <w:rPr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17217796" w14:textId="77777777" w:rsidR="00CB514B" w:rsidRPr="00CB514B" w:rsidRDefault="00CB514B" w:rsidP="00CB514B">
      <w:pPr>
        <w:spacing w:line="360" w:lineRule="auto"/>
        <w:jc w:val="both"/>
        <w:rPr>
          <w:sz w:val="20"/>
          <w:szCs w:val="20"/>
        </w:rPr>
      </w:pPr>
      <w:r w:rsidRPr="00CB514B">
        <w:rPr>
          <w:sz w:val="20"/>
          <w:szCs w:val="20"/>
        </w:rPr>
        <w:lastRenderedPageBreak/>
        <w:t>1) ......................................................................................................................................................</w:t>
      </w:r>
    </w:p>
    <w:p w14:paraId="79F56BF6" w14:textId="77777777" w:rsidR="00CB514B" w:rsidRPr="00CB514B" w:rsidRDefault="00CB514B" w:rsidP="00CB514B">
      <w:pPr>
        <w:spacing w:line="360" w:lineRule="auto"/>
        <w:jc w:val="both"/>
        <w:rPr>
          <w:sz w:val="20"/>
          <w:szCs w:val="20"/>
        </w:rPr>
      </w:pPr>
      <w:r w:rsidRPr="00CB514B">
        <w:rPr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573BBE97" w14:textId="77777777" w:rsidR="00CB514B" w:rsidRPr="00CB514B" w:rsidRDefault="00CB514B" w:rsidP="00CB514B">
      <w:pPr>
        <w:spacing w:line="360" w:lineRule="auto"/>
        <w:jc w:val="both"/>
        <w:rPr>
          <w:sz w:val="20"/>
          <w:szCs w:val="20"/>
        </w:rPr>
      </w:pPr>
      <w:r w:rsidRPr="00CB514B">
        <w:rPr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2A0B9B5F" w14:textId="77777777" w:rsidR="00CB514B" w:rsidRPr="00CB514B" w:rsidRDefault="00CB514B" w:rsidP="00CB514B">
      <w:pPr>
        <w:spacing w:line="360" w:lineRule="auto"/>
        <w:jc w:val="both"/>
        <w:rPr>
          <w:sz w:val="20"/>
          <w:szCs w:val="20"/>
        </w:rPr>
      </w:pPr>
      <w:r w:rsidRPr="00CB514B">
        <w:rPr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A54504C" w14:textId="77777777" w:rsidR="00CB514B" w:rsidRPr="00CB514B" w:rsidRDefault="00CB514B" w:rsidP="00CB514B">
      <w:pPr>
        <w:spacing w:line="360" w:lineRule="auto"/>
        <w:jc w:val="both"/>
        <w:rPr>
          <w:sz w:val="20"/>
          <w:szCs w:val="20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FE00A8" w:rsidRPr="00F2033E" w14:paraId="715A3F47" w14:textId="77777777" w:rsidTr="009A59D7">
        <w:tc>
          <w:tcPr>
            <w:tcW w:w="4990" w:type="dxa"/>
          </w:tcPr>
          <w:p w14:paraId="2A6149D5" w14:textId="77777777" w:rsidR="00FE00A8" w:rsidRPr="00F2033E" w:rsidRDefault="00FE00A8" w:rsidP="009A59D7">
            <w:pPr>
              <w:tabs>
                <w:tab w:val="left" w:pos="9870"/>
              </w:tabs>
              <w:spacing w:before="180"/>
              <w:ind w:right="856"/>
              <w:jc w:val="center"/>
              <w:rPr>
                <w:b/>
                <w:sz w:val="18"/>
                <w:szCs w:val="18"/>
                <w:shd w:val="clear" w:color="auto" w:fill="C4C4C4"/>
              </w:rPr>
            </w:pPr>
            <w:r w:rsidRPr="003C26A8">
              <w:rPr>
                <w:sz w:val="18"/>
                <w:szCs w:val="18"/>
              </w:rPr>
              <w:t>Data; kwalifikowany podpis elektroniczny lub podpis zaufany lub podpis osobisty</w:t>
            </w:r>
          </w:p>
        </w:tc>
      </w:tr>
      <w:tr w:rsidR="00FE00A8" w:rsidRPr="00F2033E" w14:paraId="1223C6CF" w14:textId="77777777" w:rsidTr="009A59D7">
        <w:tc>
          <w:tcPr>
            <w:tcW w:w="4990" w:type="dxa"/>
          </w:tcPr>
          <w:p w14:paraId="2E3A6AE6" w14:textId="77777777" w:rsidR="00FE00A8" w:rsidRPr="00F2033E" w:rsidRDefault="00FE00A8" w:rsidP="009A59D7">
            <w:pPr>
              <w:tabs>
                <w:tab w:val="left" w:pos="9870"/>
              </w:tabs>
              <w:spacing w:before="180"/>
              <w:rPr>
                <w:b/>
                <w:sz w:val="18"/>
                <w:szCs w:val="18"/>
                <w:shd w:val="clear" w:color="auto" w:fill="C4C4C4"/>
              </w:rPr>
            </w:pPr>
          </w:p>
        </w:tc>
      </w:tr>
      <w:bookmarkEnd w:id="2"/>
    </w:tbl>
    <w:p w14:paraId="44DA3E0A" w14:textId="038ADBE1" w:rsidR="00FE00A8" w:rsidRDefault="00FE00A8" w:rsidP="00A97D8F">
      <w:pPr>
        <w:pStyle w:val="Tekstpodstawowy"/>
        <w:spacing w:before="135"/>
        <w:ind w:left="5195" w:right="102"/>
        <w:rPr>
          <w:sz w:val="20"/>
          <w:szCs w:val="20"/>
        </w:rPr>
      </w:pPr>
    </w:p>
    <w:p w14:paraId="2FC2D9FA" w14:textId="77777777" w:rsidR="00FE00A8" w:rsidRDefault="00FE00A8" w:rsidP="00FE00A8">
      <w:pPr>
        <w:jc w:val="both"/>
        <w:rPr>
          <w:rFonts w:eastAsiaTheme="minorHAnsi"/>
          <w:color w:val="222222"/>
          <w:sz w:val="16"/>
          <w:szCs w:val="16"/>
          <w:lang w:bidi="ar-SA"/>
        </w:rPr>
      </w:pPr>
      <w:r>
        <w:rPr>
          <w:sz w:val="20"/>
          <w:szCs w:val="20"/>
        </w:rPr>
        <w:t>*</w:t>
      </w:r>
      <w:r>
        <w:rPr>
          <w:color w:val="222222"/>
          <w:sz w:val="16"/>
          <w:szCs w:val="16"/>
        </w:rPr>
        <w:t xml:space="preserve">Zgodnie z treścią art. 7 ust. 1 ustawy z dnia 13 kwietnia 2022 r. </w:t>
      </w:r>
      <w:r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color w:val="222222"/>
          <w:sz w:val="16"/>
          <w:szCs w:val="16"/>
        </w:rPr>
        <w:t xml:space="preserve">z </w:t>
      </w:r>
      <w:r>
        <w:rPr>
          <w:rFonts w:eastAsia="Times New Roman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>
        <w:rPr>
          <w:rFonts w:eastAsia="Times New Roman"/>
          <w:color w:val="222222"/>
          <w:sz w:val="16"/>
          <w:szCs w:val="16"/>
        </w:rPr>
        <w:t>Pzp</w:t>
      </w:r>
      <w:proofErr w:type="spellEnd"/>
      <w:r>
        <w:rPr>
          <w:rFonts w:eastAsia="Times New Roman"/>
          <w:color w:val="222222"/>
          <w:sz w:val="16"/>
          <w:szCs w:val="16"/>
        </w:rPr>
        <w:t xml:space="preserve"> wyklucza się:</w:t>
      </w:r>
    </w:p>
    <w:p w14:paraId="613126DB" w14:textId="77777777" w:rsidR="00FE00A8" w:rsidRDefault="00FE00A8" w:rsidP="00FE00A8">
      <w:pPr>
        <w:jc w:val="both"/>
        <w:rPr>
          <w:rFonts w:eastAsia="Times New Roman"/>
          <w:color w:val="222222"/>
          <w:sz w:val="16"/>
          <w:szCs w:val="16"/>
        </w:rPr>
      </w:pPr>
      <w:r>
        <w:rPr>
          <w:rFonts w:eastAsia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5AC9400" w14:textId="77777777" w:rsidR="00FE00A8" w:rsidRDefault="00FE00A8" w:rsidP="00FE00A8">
      <w:pPr>
        <w:jc w:val="both"/>
        <w:rPr>
          <w:rFonts w:eastAsiaTheme="minorHAnsi"/>
          <w:color w:val="222222"/>
          <w:sz w:val="16"/>
          <w:szCs w:val="16"/>
          <w:lang w:eastAsia="en-US"/>
        </w:rPr>
      </w:pPr>
      <w:r>
        <w:rPr>
          <w:color w:val="222222"/>
          <w:sz w:val="16"/>
          <w:szCs w:val="16"/>
        </w:rPr>
        <w:t xml:space="preserve">2) </w:t>
      </w:r>
      <w:r>
        <w:rPr>
          <w:rFonts w:eastAsia="Times New Roman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B681D1" w14:textId="77777777" w:rsidR="00FE00A8" w:rsidRDefault="00FE00A8" w:rsidP="00FE00A8">
      <w:pPr>
        <w:jc w:val="both"/>
        <w:rPr>
          <w:rFonts w:eastAsia="Times New Roman"/>
          <w:color w:val="222222"/>
          <w:sz w:val="16"/>
          <w:szCs w:val="16"/>
        </w:rPr>
      </w:pPr>
      <w:r>
        <w:rPr>
          <w:rFonts w:eastAsia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121FCD7" w14:textId="4C9F0325" w:rsidR="00FE00A8" w:rsidRPr="00CB514B" w:rsidRDefault="00FE00A8" w:rsidP="00FE00A8">
      <w:pPr>
        <w:pStyle w:val="Tekstpodstawowy"/>
        <w:spacing w:before="135"/>
        <w:ind w:right="102"/>
        <w:jc w:val="both"/>
        <w:rPr>
          <w:sz w:val="20"/>
          <w:szCs w:val="20"/>
        </w:rPr>
      </w:pPr>
    </w:p>
    <w:sectPr w:rsidR="00FE00A8" w:rsidRPr="00CB514B" w:rsidSect="00FB4B6F">
      <w:footerReference w:type="default" r:id="rId7"/>
      <w:type w:val="continuous"/>
      <w:pgSz w:w="11920" w:h="16850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DA06F" w14:textId="77777777" w:rsidR="00FC5F11" w:rsidRDefault="00FC5F11" w:rsidP="004A4A3A">
      <w:r>
        <w:separator/>
      </w:r>
    </w:p>
  </w:endnote>
  <w:endnote w:type="continuationSeparator" w:id="0">
    <w:p w14:paraId="05866257" w14:textId="77777777" w:rsidR="00FC5F11" w:rsidRDefault="00FC5F11" w:rsidP="004A4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946BF" w14:textId="77777777" w:rsidR="00CB514B" w:rsidRDefault="00CB514B">
    <w:pPr>
      <w:pStyle w:val="Stopka"/>
    </w:pPr>
  </w:p>
  <w:p w14:paraId="13ABCD14" w14:textId="77777777" w:rsidR="00CB514B" w:rsidRDefault="00CB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B6C99" w14:textId="77777777" w:rsidR="00FC5F11" w:rsidRDefault="00FC5F11" w:rsidP="004A4A3A">
      <w:r>
        <w:separator/>
      </w:r>
    </w:p>
  </w:footnote>
  <w:footnote w:type="continuationSeparator" w:id="0">
    <w:p w14:paraId="7869F6CC" w14:textId="77777777" w:rsidR="00FC5F11" w:rsidRDefault="00FC5F11" w:rsidP="004A4A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5C1622"/>
    <w:multiLevelType w:val="hybridMultilevel"/>
    <w:tmpl w:val="76A045D6"/>
    <w:lvl w:ilvl="0" w:tplc="04150001">
      <w:start w:val="1"/>
      <w:numFmt w:val="bullet"/>
      <w:lvlText w:val=""/>
      <w:lvlJc w:val="left"/>
      <w:pPr>
        <w:ind w:left="596" w:hanging="358"/>
      </w:pPr>
      <w:rPr>
        <w:rFonts w:ascii="Symbol" w:hAnsi="Symbol" w:hint="default"/>
        <w:spacing w:val="-12"/>
        <w:w w:val="95"/>
        <w:sz w:val="18"/>
        <w:szCs w:val="18"/>
        <w:lang w:val="pl-PL" w:eastAsia="pl-PL" w:bidi="pl-PL"/>
      </w:rPr>
    </w:lvl>
    <w:lvl w:ilvl="1" w:tplc="BEE29438">
      <w:numFmt w:val="bullet"/>
      <w:lvlText w:val="•"/>
      <w:lvlJc w:val="left"/>
      <w:pPr>
        <w:ind w:left="1479" w:hanging="358"/>
      </w:pPr>
      <w:rPr>
        <w:rFonts w:hint="default"/>
        <w:lang w:val="pl-PL" w:eastAsia="pl-PL" w:bidi="pl-PL"/>
      </w:rPr>
    </w:lvl>
    <w:lvl w:ilvl="2" w:tplc="C1FA18DC">
      <w:numFmt w:val="bullet"/>
      <w:lvlText w:val="•"/>
      <w:lvlJc w:val="left"/>
      <w:pPr>
        <w:ind w:left="2358" w:hanging="358"/>
      </w:pPr>
      <w:rPr>
        <w:rFonts w:hint="default"/>
        <w:lang w:val="pl-PL" w:eastAsia="pl-PL" w:bidi="pl-PL"/>
      </w:rPr>
    </w:lvl>
    <w:lvl w:ilvl="3" w:tplc="0ED2D6AC">
      <w:numFmt w:val="bullet"/>
      <w:lvlText w:val="•"/>
      <w:lvlJc w:val="left"/>
      <w:pPr>
        <w:ind w:left="3237" w:hanging="358"/>
      </w:pPr>
      <w:rPr>
        <w:rFonts w:hint="default"/>
        <w:lang w:val="pl-PL" w:eastAsia="pl-PL" w:bidi="pl-PL"/>
      </w:rPr>
    </w:lvl>
    <w:lvl w:ilvl="4" w:tplc="3B64D23C">
      <w:numFmt w:val="bullet"/>
      <w:lvlText w:val="•"/>
      <w:lvlJc w:val="left"/>
      <w:pPr>
        <w:ind w:left="4116" w:hanging="358"/>
      </w:pPr>
      <w:rPr>
        <w:rFonts w:hint="default"/>
        <w:lang w:val="pl-PL" w:eastAsia="pl-PL" w:bidi="pl-PL"/>
      </w:rPr>
    </w:lvl>
    <w:lvl w:ilvl="5" w:tplc="E9B0A614">
      <w:numFmt w:val="bullet"/>
      <w:lvlText w:val="•"/>
      <w:lvlJc w:val="left"/>
      <w:pPr>
        <w:ind w:left="4995" w:hanging="358"/>
      </w:pPr>
      <w:rPr>
        <w:rFonts w:hint="default"/>
        <w:lang w:val="pl-PL" w:eastAsia="pl-PL" w:bidi="pl-PL"/>
      </w:rPr>
    </w:lvl>
    <w:lvl w:ilvl="6" w:tplc="BEA0B634">
      <w:numFmt w:val="bullet"/>
      <w:lvlText w:val="•"/>
      <w:lvlJc w:val="left"/>
      <w:pPr>
        <w:ind w:left="5874" w:hanging="358"/>
      </w:pPr>
      <w:rPr>
        <w:rFonts w:hint="default"/>
        <w:lang w:val="pl-PL" w:eastAsia="pl-PL" w:bidi="pl-PL"/>
      </w:rPr>
    </w:lvl>
    <w:lvl w:ilvl="7" w:tplc="5D169C8A">
      <w:numFmt w:val="bullet"/>
      <w:lvlText w:val="•"/>
      <w:lvlJc w:val="left"/>
      <w:pPr>
        <w:ind w:left="6753" w:hanging="358"/>
      </w:pPr>
      <w:rPr>
        <w:rFonts w:hint="default"/>
        <w:lang w:val="pl-PL" w:eastAsia="pl-PL" w:bidi="pl-PL"/>
      </w:rPr>
    </w:lvl>
    <w:lvl w:ilvl="8" w:tplc="E24E6B1A">
      <w:numFmt w:val="bullet"/>
      <w:lvlText w:val="•"/>
      <w:lvlJc w:val="left"/>
      <w:pPr>
        <w:ind w:left="7632" w:hanging="358"/>
      </w:pPr>
      <w:rPr>
        <w:rFonts w:hint="default"/>
        <w:lang w:val="pl-PL" w:eastAsia="pl-PL" w:bidi="pl-PL"/>
      </w:rPr>
    </w:lvl>
  </w:abstractNum>
  <w:abstractNum w:abstractNumId="2" w15:restartNumberingAfterBreak="0">
    <w:nsid w:val="3CB47E1A"/>
    <w:multiLevelType w:val="hybridMultilevel"/>
    <w:tmpl w:val="D3FABB4E"/>
    <w:lvl w:ilvl="0" w:tplc="F5322E12">
      <w:start w:val="2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E7178B"/>
    <w:multiLevelType w:val="hybridMultilevel"/>
    <w:tmpl w:val="D0A8792A"/>
    <w:lvl w:ilvl="0" w:tplc="AEB285B0">
      <w:start w:val="1"/>
      <w:numFmt w:val="upperRoman"/>
      <w:lvlText w:val="%1."/>
      <w:lvlJc w:val="left"/>
      <w:pPr>
        <w:ind w:left="501" w:hanging="284"/>
      </w:pPr>
      <w:rPr>
        <w:rFonts w:ascii="Arial" w:eastAsia="Arial" w:hAnsi="Arial" w:cs="Arial" w:hint="default"/>
        <w:b/>
        <w:bCs/>
        <w:w w:val="100"/>
        <w:sz w:val="18"/>
        <w:szCs w:val="18"/>
        <w:lang w:val="pl-PL" w:eastAsia="pl-PL" w:bidi="pl-PL"/>
      </w:rPr>
    </w:lvl>
    <w:lvl w:ilvl="1" w:tplc="2AF66946">
      <w:numFmt w:val="bullet"/>
      <w:lvlText w:val="•"/>
      <w:lvlJc w:val="left"/>
      <w:pPr>
        <w:ind w:left="752" w:hanging="284"/>
      </w:pPr>
      <w:rPr>
        <w:rFonts w:hint="default"/>
        <w:lang w:val="pl-PL" w:eastAsia="pl-PL" w:bidi="pl-PL"/>
      </w:rPr>
    </w:lvl>
    <w:lvl w:ilvl="2" w:tplc="2468F3A8">
      <w:numFmt w:val="bullet"/>
      <w:lvlText w:val="•"/>
      <w:lvlJc w:val="left"/>
      <w:pPr>
        <w:ind w:left="1004" w:hanging="284"/>
      </w:pPr>
      <w:rPr>
        <w:rFonts w:hint="default"/>
        <w:lang w:val="pl-PL" w:eastAsia="pl-PL" w:bidi="pl-PL"/>
      </w:rPr>
    </w:lvl>
    <w:lvl w:ilvl="3" w:tplc="2ABE28C8">
      <w:numFmt w:val="bullet"/>
      <w:lvlText w:val="•"/>
      <w:lvlJc w:val="left"/>
      <w:pPr>
        <w:ind w:left="1256" w:hanging="284"/>
      </w:pPr>
      <w:rPr>
        <w:rFonts w:hint="default"/>
        <w:lang w:val="pl-PL" w:eastAsia="pl-PL" w:bidi="pl-PL"/>
      </w:rPr>
    </w:lvl>
    <w:lvl w:ilvl="4" w:tplc="0F187288">
      <w:numFmt w:val="bullet"/>
      <w:lvlText w:val="•"/>
      <w:lvlJc w:val="left"/>
      <w:pPr>
        <w:ind w:left="1508" w:hanging="284"/>
      </w:pPr>
      <w:rPr>
        <w:rFonts w:hint="default"/>
        <w:lang w:val="pl-PL" w:eastAsia="pl-PL" w:bidi="pl-PL"/>
      </w:rPr>
    </w:lvl>
    <w:lvl w:ilvl="5" w:tplc="663C697E">
      <w:numFmt w:val="bullet"/>
      <w:lvlText w:val="•"/>
      <w:lvlJc w:val="left"/>
      <w:pPr>
        <w:ind w:left="1760" w:hanging="284"/>
      </w:pPr>
      <w:rPr>
        <w:rFonts w:hint="default"/>
        <w:lang w:val="pl-PL" w:eastAsia="pl-PL" w:bidi="pl-PL"/>
      </w:rPr>
    </w:lvl>
    <w:lvl w:ilvl="6" w:tplc="7D4681C8">
      <w:numFmt w:val="bullet"/>
      <w:lvlText w:val="•"/>
      <w:lvlJc w:val="left"/>
      <w:pPr>
        <w:ind w:left="2012" w:hanging="284"/>
      </w:pPr>
      <w:rPr>
        <w:rFonts w:hint="default"/>
        <w:lang w:val="pl-PL" w:eastAsia="pl-PL" w:bidi="pl-PL"/>
      </w:rPr>
    </w:lvl>
    <w:lvl w:ilvl="7" w:tplc="5EAA2A22">
      <w:numFmt w:val="bullet"/>
      <w:lvlText w:val="•"/>
      <w:lvlJc w:val="left"/>
      <w:pPr>
        <w:ind w:left="2264" w:hanging="284"/>
      </w:pPr>
      <w:rPr>
        <w:rFonts w:hint="default"/>
        <w:lang w:val="pl-PL" w:eastAsia="pl-PL" w:bidi="pl-PL"/>
      </w:rPr>
    </w:lvl>
    <w:lvl w:ilvl="8" w:tplc="A9C09906">
      <w:numFmt w:val="bullet"/>
      <w:lvlText w:val="•"/>
      <w:lvlJc w:val="left"/>
      <w:pPr>
        <w:ind w:left="2516" w:hanging="284"/>
      </w:pPr>
      <w:rPr>
        <w:rFonts w:hint="default"/>
        <w:lang w:val="pl-PL" w:eastAsia="pl-PL" w:bidi="pl-PL"/>
      </w:rPr>
    </w:lvl>
  </w:abstractNum>
  <w:abstractNum w:abstractNumId="4" w15:restartNumberingAfterBreak="0">
    <w:nsid w:val="3DF526BD"/>
    <w:multiLevelType w:val="hybridMultilevel"/>
    <w:tmpl w:val="AA74D986"/>
    <w:lvl w:ilvl="0" w:tplc="79C6442C">
      <w:start w:val="1"/>
      <w:numFmt w:val="decimal"/>
      <w:lvlText w:val="%1."/>
      <w:lvlJc w:val="left"/>
      <w:pPr>
        <w:ind w:left="596" w:hanging="358"/>
      </w:pPr>
      <w:rPr>
        <w:rFonts w:ascii="Arial" w:eastAsia="Arial" w:hAnsi="Arial" w:cs="Arial" w:hint="default"/>
        <w:spacing w:val="-12"/>
        <w:w w:val="95"/>
        <w:sz w:val="18"/>
        <w:szCs w:val="18"/>
        <w:lang w:val="pl-PL" w:eastAsia="pl-PL" w:bidi="pl-PL"/>
      </w:rPr>
    </w:lvl>
    <w:lvl w:ilvl="1" w:tplc="BEE29438">
      <w:numFmt w:val="bullet"/>
      <w:lvlText w:val="•"/>
      <w:lvlJc w:val="left"/>
      <w:pPr>
        <w:ind w:left="1479" w:hanging="358"/>
      </w:pPr>
      <w:rPr>
        <w:rFonts w:hint="default"/>
        <w:lang w:val="pl-PL" w:eastAsia="pl-PL" w:bidi="pl-PL"/>
      </w:rPr>
    </w:lvl>
    <w:lvl w:ilvl="2" w:tplc="C1FA18DC">
      <w:numFmt w:val="bullet"/>
      <w:lvlText w:val="•"/>
      <w:lvlJc w:val="left"/>
      <w:pPr>
        <w:ind w:left="2358" w:hanging="358"/>
      </w:pPr>
      <w:rPr>
        <w:rFonts w:hint="default"/>
        <w:lang w:val="pl-PL" w:eastAsia="pl-PL" w:bidi="pl-PL"/>
      </w:rPr>
    </w:lvl>
    <w:lvl w:ilvl="3" w:tplc="0ED2D6AC">
      <w:numFmt w:val="bullet"/>
      <w:lvlText w:val="•"/>
      <w:lvlJc w:val="left"/>
      <w:pPr>
        <w:ind w:left="3237" w:hanging="358"/>
      </w:pPr>
      <w:rPr>
        <w:rFonts w:hint="default"/>
        <w:lang w:val="pl-PL" w:eastAsia="pl-PL" w:bidi="pl-PL"/>
      </w:rPr>
    </w:lvl>
    <w:lvl w:ilvl="4" w:tplc="3B64D23C">
      <w:numFmt w:val="bullet"/>
      <w:lvlText w:val="•"/>
      <w:lvlJc w:val="left"/>
      <w:pPr>
        <w:ind w:left="4116" w:hanging="358"/>
      </w:pPr>
      <w:rPr>
        <w:rFonts w:hint="default"/>
        <w:lang w:val="pl-PL" w:eastAsia="pl-PL" w:bidi="pl-PL"/>
      </w:rPr>
    </w:lvl>
    <w:lvl w:ilvl="5" w:tplc="E9B0A614">
      <w:numFmt w:val="bullet"/>
      <w:lvlText w:val="•"/>
      <w:lvlJc w:val="left"/>
      <w:pPr>
        <w:ind w:left="4995" w:hanging="358"/>
      </w:pPr>
      <w:rPr>
        <w:rFonts w:hint="default"/>
        <w:lang w:val="pl-PL" w:eastAsia="pl-PL" w:bidi="pl-PL"/>
      </w:rPr>
    </w:lvl>
    <w:lvl w:ilvl="6" w:tplc="BEA0B634">
      <w:numFmt w:val="bullet"/>
      <w:lvlText w:val="•"/>
      <w:lvlJc w:val="left"/>
      <w:pPr>
        <w:ind w:left="5874" w:hanging="358"/>
      </w:pPr>
      <w:rPr>
        <w:rFonts w:hint="default"/>
        <w:lang w:val="pl-PL" w:eastAsia="pl-PL" w:bidi="pl-PL"/>
      </w:rPr>
    </w:lvl>
    <w:lvl w:ilvl="7" w:tplc="5D169C8A">
      <w:numFmt w:val="bullet"/>
      <w:lvlText w:val="•"/>
      <w:lvlJc w:val="left"/>
      <w:pPr>
        <w:ind w:left="6753" w:hanging="358"/>
      </w:pPr>
      <w:rPr>
        <w:rFonts w:hint="default"/>
        <w:lang w:val="pl-PL" w:eastAsia="pl-PL" w:bidi="pl-PL"/>
      </w:rPr>
    </w:lvl>
    <w:lvl w:ilvl="8" w:tplc="E24E6B1A">
      <w:numFmt w:val="bullet"/>
      <w:lvlText w:val="•"/>
      <w:lvlJc w:val="left"/>
      <w:pPr>
        <w:ind w:left="7632" w:hanging="358"/>
      </w:pPr>
      <w:rPr>
        <w:rFonts w:hint="default"/>
        <w:lang w:val="pl-PL" w:eastAsia="pl-PL" w:bidi="pl-PL"/>
      </w:rPr>
    </w:lvl>
  </w:abstractNum>
  <w:abstractNum w:abstractNumId="5" w15:restartNumberingAfterBreak="0">
    <w:nsid w:val="3F061B97"/>
    <w:multiLevelType w:val="hybridMultilevel"/>
    <w:tmpl w:val="6E02AE6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70937B4"/>
    <w:multiLevelType w:val="hybridMultilevel"/>
    <w:tmpl w:val="5A886A9A"/>
    <w:lvl w:ilvl="0" w:tplc="6C242922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2D1E89"/>
    <w:multiLevelType w:val="hybridMultilevel"/>
    <w:tmpl w:val="6A70DB98"/>
    <w:lvl w:ilvl="0" w:tplc="150E06B2">
      <w:start w:val="1"/>
      <w:numFmt w:val="decimal"/>
      <w:lvlText w:val="%1."/>
      <w:lvlJc w:val="left"/>
      <w:pPr>
        <w:ind w:left="574" w:hanging="354"/>
      </w:pPr>
      <w:rPr>
        <w:rFonts w:ascii="Arial" w:eastAsia="Arial" w:hAnsi="Arial" w:cs="Arial" w:hint="default"/>
        <w:spacing w:val="-11"/>
        <w:w w:val="99"/>
        <w:sz w:val="18"/>
        <w:szCs w:val="18"/>
        <w:lang w:val="pl-PL" w:eastAsia="pl-PL" w:bidi="pl-PL"/>
      </w:rPr>
    </w:lvl>
    <w:lvl w:ilvl="1" w:tplc="2C8A24F0">
      <w:numFmt w:val="bullet"/>
      <w:lvlText w:val="•"/>
      <w:lvlJc w:val="left"/>
      <w:pPr>
        <w:ind w:left="1455" w:hanging="354"/>
      </w:pPr>
      <w:rPr>
        <w:rFonts w:hint="default"/>
        <w:lang w:val="pl-PL" w:eastAsia="pl-PL" w:bidi="pl-PL"/>
      </w:rPr>
    </w:lvl>
    <w:lvl w:ilvl="2" w:tplc="56B01F1E">
      <w:numFmt w:val="bullet"/>
      <w:lvlText w:val="•"/>
      <w:lvlJc w:val="left"/>
      <w:pPr>
        <w:ind w:left="2330" w:hanging="354"/>
      </w:pPr>
      <w:rPr>
        <w:rFonts w:hint="default"/>
        <w:lang w:val="pl-PL" w:eastAsia="pl-PL" w:bidi="pl-PL"/>
      </w:rPr>
    </w:lvl>
    <w:lvl w:ilvl="3" w:tplc="0ED8C05A">
      <w:numFmt w:val="bullet"/>
      <w:lvlText w:val="•"/>
      <w:lvlJc w:val="left"/>
      <w:pPr>
        <w:ind w:left="3205" w:hanging="354"/>
      </w:pPr>
      <w:rPr>
        <w:rFonts w:hint="default"/>
        <w:lang w:val="pl-PL" w:eastAsia="pl-PL" w:bidi="pl-PL"/>
      </w:rPr>
    </w:lvl>
    <w:lvl w:ilvl="4" w:tplc="BAB68E56">
      <w:numFmt w:val="bullet"/>
      <w:lvlText w:val="•"/>
      <w:lvlJc w:val="left"/>
      <w:pPr>
        <w:ind w:left="4080" w:hanging="354"/>
      </w:pPr>
      <w:rPr>
        <w:rFonts w:hint="default"/>
        <w:lang w:val="pl-PL" w:eastAsia="pl-PL" w:bidi="pl-PL"/>
      </w:rPr>
    </w:lvl>
    <w:lvl w:ilvl="5" w:tplc="1486A128">
      <w:numFmt w:val="bullet"/>
      <w:lvlText w:val="•"/>
      <w:lvlJc w:val="left"/>
      <w:pPr>
        <w:ind w:left="4955" w:hanging="354"/>
      </w:pPr>
      <w:rPr>
        <w:rFonts w:hint="default"/>
        <w:lang w:val="pl-PL" w:eastAsia="pl-PL" w:bidi="pl-PL"/>
      </w:rPr>
    </w:lvl>
    <w:lvl w:ilvl="6" w:tplc="FB34AFDC">
      <w:numFmt w:val="bullet"/>
      <w:lvlText w:val="•"/>
      <w:lvlJc w:val="left"/>
      <w:pPr>
        <w:ind w:left="5830" w:hanging="354"/>
      </w:pPr>
      <w:rPr>
        <w:rFonts w:hint="default"/>
        <w:lang w:val="pl-PL" w:eastAsia="pl-PL" w:bidi="pl-PL"/>
      </w:rPr>
    </w:lvl>
    <w:lvl w:ilvl="7" w:tplc="071ADA0A">
      <w:numFmt w:val="bullet"/>
      <w:lvlText w:val="•"/>
      <w:lvlJc w:val="left"/>
      <w:pPr>
        <w:ind w:left="6705" w:hanging="354"/>
      </w:pPr>
      <w:rPr>
        <w:rFonts w:hint="default"/>
        <w:lang w:val="pl-PL" w:eastAsia="pl-PL" w:bidi="pl-PL"/>
      </w:rPr>
    </w:lvl>
    <w:lvl w:ilvl="8" w:tplc="7004B06A">
      <w:numFmt w:val="bullet"/>
      <w:lvlText w:val="•"/>
      <w:lvlJc w:val="left"/>
      <w:pPr>
        <w:ind w:left="7580" w:hanging="354"/>
      </w:pPr>
      <w:rPr>
        <w:rFonts w:hint="default"/>
        <w:lang w:val="pl-PL" w:eastAsia="pl-PL" w:bidi="pl-PL"/>
      </w:rPr>
    </w:lvl>
  </w:abstractNum>
  <w:abstractNum w:abstractNumId="9" w15:restartNumberingAfterBreak="0">
    <w:nsid w:val="6BDE6DE6"/>
    <w:multiLevelType w:val="hybridMultilevel"/>
    <w:tmpl w:val="B0D8D2DE"/>
    <w:lvl w:ilvl="0" w:tplc="F5322E12">
      <w:start w:val="2"/>
      <w:numFmt w:val="bullet"/>
      <w:lvlText w:val=""/>
      <w:lvlJc w:val="left"/>
      <w:pPr>
        <w:ind w:left="3458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218" w:hanging="360"/>
      </w:pPr>
      <w:rPr>
        <w:rFonts w:ascii="Wingdings" w:hAnsi="Wingdings" w:hint="default"/>
      </w:rPr>
    </w:lvl>
  </w:abstractNum>
  <w:abstractNum w:abstractNumId="1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9C02F3"/>
    <w:multiLevelType w:val="hybridMultilevel"/>
    <w:tmpl w:val="916A2F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46542002">
    <w:abstractNumId w:val="8"/>
  </w:num>
  <w:num w:numId="2" w16cid:durableId="2017223434">
    <w:abstractNumId w:val="3"/>
  </w:num>
  <w:num w:numId="3" w16cid:durableId="43140392">
    <w:abstractNumId w:val="6"/>
  </w:num>
  <w:num w:numId="4" w16cid:durableId="597980023">
    <w:abstractNumId w:val="11"/>
  </w:num>
  <w:num w:numId="5" w16cid:durableId="556664761">
    <w:abstractNumId w:val="4"/>
  </w:num>
  <w:num w:numId="6" w16cid:durableId="292950720">
    <w:abstractNumId w:val="1"/>
  </w:num>
  <w:num w:numId="7" w16cid:durableId="448938378">
    <w:abstractNumId w:val="2"/>
  </w:num>
  <w:num w:numId="8" w16cid:durableId="1415782007">
    <w:abstractNumId w:val="9"/>
  </w:num>
  <w:num w:numId="9" w16cid:durableId="9585357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654234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386025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19209222">
    <w:abstractNumId w:val="5"/>
  </w:num>
  <w:num w:numId="13" w16cid:durableId="1584993106">
    <w:abstractNumId w:val="0"/>
  </w:num>
  <w:num w:numId="14" w16cid:durableId="17590172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0F5"/>
    <w:rsid w:val="000129AE"/>
    <w:rsid w:val="00034133"/>
    <w:rsid w:val="00046F60"/>
    <w:rsid w:val="000509F3"/>
    <w:rsid w:val="000576B7"/>
    <w:rsid w:val="000825F0"/>
    <w:rsid w:val="00096A3A"/>
    <w:rsid w:val="000977FD"/>
    <w:rsid w:val="000B2C51"/>
    <w:rsid w:val="000C6C62"/>
    <w:rsid w:val="00103A54"/>
    <w:rsid w:val="0011625C"/>
    <w:rsid w:val="001308F5"/>
    <w:rsid w:val="00154266"/>
    <w:rsid w:val="0016688C"/>
    <w:rsid w:val="00166A96"/>
    <w:rsid w:val="001B23C0"/>
    <w:rsid w:val="001C7215"/>
    <w:rsid w:val="001E36C3"/>
    <w:rsid w:val="00204C7E"/>
    <w:rsid w:val="002315A2"/>
    <w:rsid w:val="002B098F"/>
    <w:rsid w:val="002B1B3E"/>
    <w:rsid w:val="00321E06"/>
    <w:rsid w:val="0034134D"/>
    <w:rsid w:val="0035144F"/>
    <w:rsid w:val="00362512"/>
    <w:rsid w:val="00394973"/>
    <w:rsid w:val="003C31D2"/>
    <w:rsid w:val="003F35F4"/>
    <w:rsid w:val="003F4E28"/>
    <w:rsid w:val="004307F9"/>
    <w:rsid w:val="00433C39"/>
    <w:rsid w:val="00461220"/>
    <w:rsid w:val="004849EC"/>
    <w:rsid w:val="004A4A3A"/>
    <w:rsid w:val="004A5876"/>
    <w:rsid w:val="004B0786"/>
    <w:rsid w:val="004D1E3D"/>
    <w:rsid w:val="004D6084"/>
    <w:rsid w:val="00524D52"/>
    <w:rsid w:val="00526283"/>
    <w:rsid w:val="0055629A"/>
    <w:rsid w:val="005B04B1"/>
    <w:rsid w:val="006050D7"/>
    <w:rsid w:val="00607567"/>
    <w:rsid w:val="0066234D"/>
    <w:rsid w:val="00676D83"/>
    <w:rsid w:val="006957C6"/>
    <w:rsid w:val="006F2239"/>
    <w:rsid w:val="007179C5"/>
    <w:rsid w:val="00750299"/>
    <w:rsid w:val="00756400"/>
    <w:rsid w:val="007A3F25"/>
    <w:rsid w:val="007D2E00"/>
    <w:rsid w:val="00830F85"/>
    <w:rsid w:val="00852467"/>
    <w:rsid w:val="008634EB"/>
    <w:rsid w:val="008721B7"/>
    <w:rsid w:val="00896626"/>
    <w:rsid w:val="008F13DA"/>
    <w:rsid w:val="0094048F"/>
    <w:rsid w:val="00984AB7"/>
    <w:rsid w:val="009A4DB6"/>
    <w:rsid w:val="009B4A22"/>
    <w:rsid w:val="00A31861"/>
    <w:rsid w:val="00A46A93"/>
    <w:rsid w:val="00A60C10"/>
    <w:rsid w:val="00A97D8F"/>
    <w:rsid w:val="00AA630A"/>
    <w:rsid w:val="00AD084F"/>
    <w:rsid w:val="00B220FE"/>
    <w:rsid w:val="00B338BF"/>
    <w:rsid w:val="00B41368"/>
    <w:rsid w:val="00B84419"/>
    <w:rsid w:val="00B910F5"/>
    <w:rsid w:val="00BD6382"/>
    <w:rsid w:val="00C23DB0"/>
    <w:rsid w:val="00C30B40"/>
    <w:rsid w:val="00C72B42"/>
    <w:rsid w:val="00CA7194"/>
    <w:rsid w:val="00CB514B"/>
    <w:rsid w:val="00D469CB"/>
    <w:rsid w:val="00D576FE"/>
    <w:rsid w:val="00D660E6"/>
    <w:rsid w:val="00D9316D"/>
    <w:rsid w:val="00D96DF9"/>
    <w:rsid w:val="00D97D95"/>
    <w:rsid w:val="00DA6EB7"/>
    <w:rsid w:val="00DA7D51"/>
    <w:rsid w:val="00DD0F66"/>
    <w:rsid w:val="00E436D3"/>
    <w:rsid w:val="00E876A9"/>
    <w:rsid w:val="00EB7769"/>
    <w:rsid w:val="00EC0828"/>
    <w:rsid w:val="00F730BB"/>
    <w:rsid w:val="00F9665C"/>
    <w:rsid w:val="00FB3A49"/>
    <w:rsid w:val="00FB4B6F"/>
    <w:rsid w:val="00FC5875"/>
    <w:rsid w:val="00FC5F11"/>
    <w:rsid w:val="00FE0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7C977"/>
  <w15:docId w15:val="{3347D5C3-BC0A-4F99-959B-ECA307B60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31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uiPriority w:val="9"/>
    <w:qFormat/>
    <w:pPr>
      <w:ind w:left="218" w:hanging="501"/>
      <w:outlineLvl w:val="0"/>
    </w:pPr>
    <w:rPr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8"/>
      <w:szCs w:val="18"/>
    </w:rPr>
  </w:style>
  <w:style w:type="paragraph" w:styleId="Akapitzlist">
    <w:name w:val="List Paragraph"/>
    <w:basedOn w:val="Normalny"/>
    <w:uiPriority w:val="34"/>
    <w:qFormat/>
    <w:pPr>
      <w:ind w:left="574" w:hanging="352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rsid w:val="0066234D"/>
    <w:pPr>
      <w:widowControl/>
      <w:tabs>
        <w:tab w:val="center" w:pos="4536"/>
        <w:tab w:val="right" w:pos="9072"/>
      </w:tabs>
      <w:autoSpaceDE/>
      <w:autoSpaceDN/>
    </w:pPr>
    <w:rPr>
      <w:rFonts w:ascii="Times New Roman" w:eastAsia="Times New Roman" w:hAnsi="Times New Roman" w:cs="Times New Roman"/>
      <w:sz w:val="24"/>
      <w:szCs w:val="20"/>
      <w:lang w:bidi="ar-SA"/>
    </w:rPr>
  </w:style>
  <w:style w:type="character" w:customStyle="1" w:styleId="NagwekZnak">
    <w:name w:val="Nagłówek Znak"/>
    <w:basedOn w:val="Domylnaczcionkaakapitu"/>
    <w:link w:val="Nagwek"/>
    <w:rsid w:val="0066234D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customStyle="1" w:styleId="Tytutabeli">
    <w:name w:val="Tytuł tabeli"/>
    <w:basedOn w:val="Normalny"/>
    <w:rsid w:val="0066234D"/>
    <w:pPr>
      <w:autoSpaceDE/>
      <w:autoSpaceDN/>
      <w:spacing w:after="120"/>
      <w:jc w:val="center"/>
    </w:pPr>
    <w:rPr>
      <w:rFonts w:ascii="Times New Roman" w:eastAsia="Times New Roman" w:hAnsi="Times New Roman" w:cs="Times New Roman"/>
      <w:b/>
      <w:i/>
      <w:snapToGrid w:val="0"/>
      <w:sz w:val="24"/>
      <w:szCs w:val="20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0756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07567"/>
    <w:rPr>
      <w:rFonts w:ascii="Arial" w:eastAsia="Arial" w:hAnsi="Arial" w:cs="Arial"/>
      <w:lang w:val="pl-PL" w:eastAsia="pl-PL" w:bidi="pl-PL"/>
    </w:rPr>
  </w:style>
  <w:style w:type="paragraph" w:customStyle="1" w:styleId="ZnakZnakZnakZnakZnakZnakZnak">
    <w:name w:val="Znak Znak Znak Znak Znak Znak Znak"/>
    <w:basedOn w:val="Normalny"/>
    <w:rsid w:val="00EC0828"/>
    <w:pPr>
      <w:widowControl/>
      <w:autoSpaceDE/>
      <w:autoSpaceDN/>
    </w:pPr>
    <w:rPr>
      <w:rFonts w:eastAsia="Times New Roman"/>
      <w:sz w:val="24"/>
      <w:szCs w:val="24"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42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266"/>
    <w:rPr>
      <w:rFonts w:ascii="Segoe UI" w:eastAsia="Arial" w:hAnsi="Segoe UI" w:cs="Segoe UI"/>
      <w:sz w:val="18"/>
      <w:szCs w:val="18"/>
      <w:lang w:val="pl-PL" w:eastAsia="pl-PL" w:bidi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85246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52467"/>
    <w:rPr>
      <w:rFonts w:ascii="Arial" w:eastAsia="Arial" w:hAnsi="Arial" w:cs="Arial"/>
      <w:i/>
      <w:iCs/>
      <w:color w:val="404040" w:themeColor="text1" w:themeTint="BF"/>
      <w:lang w:val="pl-PL" w:eastAsia="pl-PL" w:bidi="pl-PL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4A4A3A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4A4A3A"/>
    <w:rPr>
      <w:rFonts w:ascii="Arial" w:eastAsia="Arial" w:hAnsi="Arial" w:cs="Arial"/>
      <w:lang w:val="pl-PL" w:eastAsia="pl-PL" w:bidi="pl-PL"/>
    </w:rPr>
  </w:style>
  <w:style w:type="paragraph" w:customStyle="1" w:styleId="Textbody">
    <w:name w:val="Text body"/>
    <w:basedOn w:val="Normalny"/>
    <w:rsid w:val="00103A54"/>
    <w:pPr>
      <w:widowControl/>
      <w:suppressAutoHyphens/>
      <w:autoSpaceDE/>
      <w:autoSpaceDN/>
      <w:jc w:val="both"/>
    </w:pPr>
    <w:rPr>
      <w:rFonts w:ascii="Times New Roman" w:eastAsia="Times New Roman" w:hAnsi="Times New Roman" w:cs="Times New Roman"/>
      <w:szCs w:val="20"/>
      <w:lang w:eastAsia="zh-CN" w:bidi="ar-SA"/>
    </w:rPr>
  </w:style>
  <w:style w:type="character" w:customStyle="1" w:styleId="Domylnaczcionkaakapitu7">
    <w:name w:val="Domyślna czcionka akapitu7"/>
    <w:rsid w:val="00103A54"/>
  </w:style>
  <w:style w:type="paragraph" w:styleId="NormalnyWeb">
    <w:name w:val="Normal (Web)"/>
    <w:basedOn w:val="Normalny"/>
    <w:uiPriority w:val="99"/>
    <w:semiHidden/>
    <w:unhideWhenUsed/>
    <w:rsid w:val="00756400"/>
    <w:pPr>
      <w:widowControl/>
      <w:autoSpaceDE/>
      <w:autoSpaceDN/>
      <w:spacing w:after="160" w:line="256" w:lineRule="auto"/>
    </w:pPr>
    <w:rPr>
      <w:rFonts w:ascii="Times New Roman" w:eastAsiaTheme="minorHAnsi" w:hAnsi="Times New Roman" w:cs="Times New Roman"/>
      <w:sz w:val="24"/>
      <w:szCs w:val="24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6400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6400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6400"/>
    <w:rPr>
      <w:vertAlign w:val="superscript"/>
    </w:rPr>
  </w:style>
  <w:style w:type="table" w:styleId="Tabela-Siatka">
    <w:name w:val="Table Grid"/>
    <w:basedOn w:val="Standardowy"/>
    <w:uiPriority w:val="39"/>
    <w:rsid w:val="00FE00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8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667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Wieslaw Babizewski</dc:creator>
  <cp:lastModifiedBy>Wiesław Babiżewski</cp:lastModifiedBy>
  <cp:revision>9</cp:revision>
  <cp:lastPrinted>2021-07-19T06:55:00Z</cp:lastPrinted>
  <dcterms:created xsi:type="dcterms:W3CDTF">2023-03-08T09:19:00Z</dcterms:created>
  <dcterms:modified xsi:type="dcterms:W3CDTF">2023-03-08T10:58:00Z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2018-10-31T00:00:00Z</vt:filetime>
  </property>
  <property fmtid="{D5CDD505-2E9C-101B-9397-08002B2CF9AE}" pid="3" name="Creator">
    <vt:lpwstr>Acrobat PDFMaker 17 dla programu Word</vt:lpwstr>
  </property>
  <property fmtid="{D5CDD505-2E9C-101B-9397-08002B2CF9AE}" pid="4" name="LastSaved">
    <vt:filetime>2019-02-08T00:00:00Z</vt:filetime>
  </property>
</Properties>
</file>