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657192" w14:textId="2D8C2477" w:rsidR="00E05C1E" w:rsidRDefault="00E05C1E" w:rsidP="00F96FA9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noProof/>
          <w:sz w:val="18"/>
          <w:szCs w:val="18"/>
        </w:rPr>
        <w:drawing>
          <wp:inline distT="0" distB="0" distL="0" distR="0" wp14:anchorId="103A8B82" wp14:editId="13909AB7">
            <wp:extent cx="5761355" cy="658495"/>
            <wp:effectExtent l="0" t="0" r="0" b="8255"/>
            <wp:docPr id="20184815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80E6B5" w14:textId="5BBF4922" w:rsidR="00F96FA9" w:rsidRPr="00637FD4" w:rsidRDefault="00F96FA9" w:rsidP="00F96FA9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0816F6F7" w14:textId="77777777" w:rsidR="002B1CC1" w:rsidRDefault="002B1CC1" w:rsidP="00F96FA9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  <w:r w:rsidRPr="002B1CC1">
        <w:rPr>
          <w:rFonts w:ascii="Arial" w:hAnsi="Arial" w:cs="Arial"/>
          <w:bCs/>
          <w:i/>
          <w:sz w:val="18"/>
          <w:szCs w:val="18"/>
        </w:rPr>
        <w:t xml:space="preserve">Dotyczy: postępowania pn. Dostawa aparatury medycznej  – znak /2501/53/23                                                                                                                                                             </w:t>
      </w:r>
    </w:p>
    <w:p w14:paraId="35637EE2" w14:textId="77777777" w:rsidR="002B1CC1" w:rsidRDefault="002B1CC1" w:rsidP="00F96FA9">
      <w:pPr>
        <w:pStyle w:val="Tekstpodstawowy"/>
        <w:spacing w:before="1"/>
        <w:rPr>
          <w:rFonts w:ascii="Arial" w:hAnsi="Arial" w:cs="Arial"/>
          <w:bCs/>
          <w:i/>
          <w:sz w:val="18"/>
          <w:szCs w:val="18"/>
        </w:rPr>
      </w:pPr>
    </w:p>
    <w:p w14:paraId="75D0D263" w14:textId="740D1820" w:rsidR="00F96FA9" w:rsidRPr="00637FD4" w:rsidRDefault="00F96FA9" w:rsidP="00F96FA9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P.2.</w:t>
      </w:r>
      <w:r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4136210A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86716F" w:rsidRPr="0086716F">
        <w:rPr>
          <w:rFonts w:ascii="Arial" w:hAnsi="Arial" w:cs="Arial"/>
          <w:b/>
          <w:bCs/>
          <w:sz w:val="18"/>
          <w:szCs w:val="18"/>
        </w:rPr>
        <w:t xml:space="preserve">Tor wizyjny z </w:t>
      </w:r>
      <w:proofErr w:type="spellStart"/>
      <w:r w:rsidR="0086716F" w:rsidRPr="0086716F">
        <w:rPr>
          <w:rFonts w:ascii="Arial" w:hAnsi="Arial" w:cs="Arial"/>
          <w:b/>
          <w:bCs/>
          <w:sz w:val="18"/>
          <w:szCs w:val="18"/>
        </w:rPr>
        <w:t>videobronchoskopem</w:t>
      </w:r>
      <w:proofErr w:type="spellEnd"/>
      <w:r w:rsidR="0086716F" w:rsidRPr="0086716F">
        <w:rPr>
          <w:rFonts w:ascii="Arial" w:hAnsi="Arial" w:cs="Arial"/>
          <w:b/>
          <w:bCs/>
          <w:sz w:val="18"/>
          <w:szCs w:val="18"/>
        </w:rPr>
        <w:t xml:space="preserve"> do diagnostyki endoskopowej płuc – szt.1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57B06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86716F" w:rsidRPr="0086716F" w14:paraId="39FF725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65CC1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E53270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6716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86716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70C485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2D406942" w14:textId="77777777" w:rsidR="0086716F" w:rsidRPr="0086716F" w:rsidRDefault="0086716F" w:rsidP="00D574E8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B12C43F" w14:textId="77777777" w:rsidR="0086716F" w:rsidRPr="0086716F" w:rsidRDefault="0086716F" w:rsidP="00D574E8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86716F" w:rsidRPr="0086716F" w14:paraId="6277BFA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D32C95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621EF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4A53C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7CCAA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C10751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FFAEE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9E6845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sz w:val="18"/>
                <w:szCs w:val="18"/>
              </w:rPr>
              <w:t>Procesor obrazu ze źródłem światła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704AC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F0DB0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7D87849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9A8E2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80CDA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Obrazowanie min.: HDTV1080p, SXGA, SDTV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65E5A8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C4E02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63CD82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8B57DE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B6C73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Rozdzielczość  1920x1080 p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104CA6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D62B0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154290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3CFD4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9CD4D9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Cyfrowe wyjścia HDTV 1080 min. DVI-D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42711B8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DF949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9EF2FD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B749B5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693A63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Wyjście wideo standard min.: S-Video, </w:t>
            </w:r>
            <w:proofErr w:type="spellStart"/>
            <w:r w:rsidRPr="0086716F">
              <w:rPr>
                <w:rFonts w:ascii="Arial" w:hAnsi="Arial" w:cs="Arial"/>
                <w:sz w:val="18"/>
                <w:szCs w:val="18"/>
              </w:rPr>
              <w:t>Composite</w:t>
            </w:r>
            <w:proofErr w:type="spellEnd"/>
            <w:r w:rsidRPr="0086716F">
              <w:rPr>
                <w:rFonts w:ascii="Arial" w:hAnsi="Arial" w:cs="Arial"/>
                <w:sz w:val="18"/>
                <w:szCs w:val="18"/>
              </w:rPr>
              <w:t>, RGB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95CFA7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F01FA6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793C02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0ADAFE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380093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Wyjścia komunikacyjne: </w:t>
            </w:r>
          </w:p>
          <w:p w14:paraId="11EEF6C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Ethernet/ DICOM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7ECC5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723CC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4BF3040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400BE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615BEC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Zintegrowanie źródło światła z procesorem obrazu w jednym urządzeniu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B4425D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6D861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08B9F84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AACAC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31679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Możliwość podłączenia urządzeń magazynujących – USB </w:t>
            </w:r>
            <w:proofErr w:type="spellStart"/>
            <w:r w:rsidRPr="0086716F">
              <w:rPr>
                <w:rFonts w:ascii="Arial" w:hAnsi="Arial" w:cs="Arial"/>
                <w:sz w:val="18"/>
                <w:szCs w:val="18"/>
              </w:rPr>
              <w:t>Stick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165EFF8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7D3CA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694DF3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73592E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F31057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Pamięć wewnętrzna procesora 4 GB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6AB7236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493C2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BC019E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44D670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3E3782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System wyboru przez procesor najostrzejszego zdjęcia w momencie uruchomiania zapisu obrazów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884642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020D2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022C741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AE0F8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797784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Trzy tryby przysłony min.: auto, maksymalny, średni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8ED1BFA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56E88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432FE11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42BE0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8814CA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Tryb wzmocnienia obrazu, uwydatniania krawędzi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66F71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22055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4F1A6A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9C5D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0389A8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Tryb wzmocnienia obrazu, uwydatniania struktury tkanek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68C444C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24CDA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1DD15C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927EA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011926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Obrazowanie w wąskich pasmach światła optyczne i cyfrowe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2B3D8E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E5683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D939A5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9A15F1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48886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Barwienie modyfikowanym światłem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A6C18B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C5BECA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B609FB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95C2D1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65FAE6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Wybór  barwienia w zmiennej wiązce światła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FB1B301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2CF93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CE186C0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DD3F3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CF49A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Procesor musi być wyposażony w wyjście komunikacyjne LAN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94913E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668" w:type="dxa"/>
            <w:shd w:val="clear" w:color="auto" w:fill="auto"/>
          </w:tcPr>
          <w:p w14:paraId="538DAAE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056403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FB6E1B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2BBF37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Ilość dowolnie programowalnych przycisków funkcyjnych na procesorze - min. 1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857E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D1F94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69C400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EA42D7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113094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Procesor umożliwia archiwizację obrazów medycznych w formatach JPEG, TIFF, DICOM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256993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41B3D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52B26E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5123F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ADE536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Funkcja powiększenia ruchomego obrazu endoskopowego podczas badania w trybie rzeczywistym zoom elektroniczny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E32CD5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FB850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8658AB0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8018C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4442B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Podłączanie aparatów jedno i </w:t>
            </w:r>
            <w:proofErr w:type="spellStart"/>
            <w:r w:rsidRPr="0086716F">
              <w:rPr>
                <w:rFonts w:ascii="Arial" w:hAnsi="Arial" w:cs="Arial"/>
                <w:sz w:val="18"/>
                <w:szCs w:val="18"/>
              </w:rPr>
              <w:t>dwukonektorowych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69C15DC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A382EB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4DA573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631B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2F1B8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Podłączanie aparatów z zoomem optycznym min. x 135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F3F7A74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49BCB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1BF791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51519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5B401E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Podłączanie aparatów złączem optycznym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5BA7C12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36A75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1F81B84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96680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A220FF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Źródło światła typu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7CA4EE4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415F7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EE9BCB2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447524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4EA5E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Wbudowane min. 3 diody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3FF8EC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3D336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2A853B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F9076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79DD54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Żywotność wbudowanego oświetlenia głównego min. 10 000 godz.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0CF7D6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8CB92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16B831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0EDB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ECD96C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Manualna regulacja jasności oświetlenia  +/- 10 stopni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1EE4DB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3E69B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B072C6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91578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6D8DDF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Wbudowana regulowana pompa powietrza maksymalne ciśnienie 65 </w:t>
            </w:r>
            <w:proofErr w:type="spellStart"/>
            <w:r w:rsidRPr="0086716F">
              <w:rPr>
                <w:rFonts w:ascii="Arial" w:hAnsi="Arial" w:cs="Arial"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78C93954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A9469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15C259F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3E97A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54C924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Stopniowa regulacja intensywności </w:t>
            </w:r>
            <w:proofErr w:type="spellStart"/>
            <w:r w:rsidRPr="0086716F">
              <w:rPr>
                <w:rFonts w:ascii="Arial" w:hAnsi="Arial" w:cs="Arial"/>
                <w:sz w:val="18"/>
                <w:szCs w:val="18"/>
              </w:rPr>
              <w:t>insuflacji</w:t>
            </w:r>
            <w:proofErr w:type="spellEnd"/>
            <w:r w:rsidRPr="0086716F">
              <w:rPr>
                <w:rFonts w:ascii="Arial" w:hAnsi="Arial" w:cs="Arial"/>
                <w:sz w:val="18"/>
                <w:szCs w:val="18"/>
              </w:rPr>
              <w:t xml:space="preserve"> powietrza - 4 stopnie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95430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39401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81EAC61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1BFCE2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7C145D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Kompatybilny z oferowanym bronchoskopem jak również z endoskopami będącymi na wyposażeniu pracowni Zamawiającego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A022FE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6B295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5661F7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C7C5C1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9FA3FA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bCs/>
                <w:sz w:val="18"/>
                <w:szCs w:val="18"/>
              </w:rPr>
              <w:t>Monitor medyczny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068A88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16527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FCF399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D193F5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2610A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Matryca typu LCD LED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59607B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AD7471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7B7AAF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E10FA0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42148A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Przekątna ekranu: min. 27 cali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BEE606E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F6235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E718379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2662B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7A65EC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Rozdzielczość obrazu: 1920 x 1080 </w:t>
            </w:r>
            <w:proofErr w:type="spellStart"/>
            <w:r w:rsidRPr="0086716F">
              <w:rPr>
                <w:rFonts w:ascii="Arial" w:hAnsi="Arial" w:cs="Arial"/>
                <w:sz w:val="18"/>
                <w:szCs w:val="18"/>
              </w:rPr>
              <w:t>pixeli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548FA12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266EB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E3C1682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CD8681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EAE02F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Proporcje obrazu: 16:9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B5952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26D81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9BC7E2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86F9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1EB39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Jasność: min. 800 cd/m</w:t>
            </w:r>
            <w:r w:rsidRPr="0086716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6DBEA9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C2803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A8B4D1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40EB1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887EFC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Kąt widzenia obrazu prawo/lewo góra/dół min. 170</w:t>
            </w:r>
            <w:r w:rsidRPr="0086716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2059881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B85B1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0D95808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19F726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2B4DD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Współczynnik kontrastu: 1000:1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055ED33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798B1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A3BA3F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12F5C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6AFEE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Wejścia sygnałowe: </w:t>
            </w:r>
          </w:p>
          <w:p w14:paraId="52C28FB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2 x DVI</w:t>
            </w:r>
          </w:p>
          <w:p w14:paraId="0D0FE2D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1 x VGA</w:t>
            </w:r>
          </w:p>
          <w:p w14:paraId="357EA5B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1 x Component</w:t>
            </w:r>
          </w:p>
          <w:p w14:paraId="56A7C26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1 x SDI (3G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DAE03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D840D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012DCF7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0DEEF4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A94F7A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Wyjścia sygnałowe : </w:t>
            </w:r>
          </w:p>
          <w:p w14:paraId="4FECD86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1 x DVI </w:t>
            </w:r>
          </w:p>
          <w:p w14:paraId="4C366CAA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1 x SDI (3G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EF384A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35052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268ED54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B3D3F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3D845E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bCs/>
                <w:sz w:val="18"/>
                <w:szCs w:val="18"/>
              </w:rPr>
              <w:t>Wózek medyczny endoskopowy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AFDD90D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7C9B9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397C2F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659FB0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BABD33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Podstawa jezdna z blokadą kół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9D1D7BE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4E5EC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B4573C8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1ED45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9C6102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Cztery samonastawne kółka o średnicy Ø100mm, w tym 2 z hamulcami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E66D1F4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916E68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45CE62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779DF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1F4E70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Centralne zasilanie elektryczne  wózka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50A62D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03FF1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061067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F70C4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29E3DE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Uziemiona listwa z 3 wyjściami z wyłącznikiem, uwieszona na prawej kolumnie wózka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BABA43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887E4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C66F17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42D920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0909A2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Możliwość ustawienia wszystkich elementów zestawu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76E258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D646C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065BB67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4AA86B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F2BD53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Półki:</w:t>
            </w:r>
          </w:p>
          <w:p w14:paraId="0F9F1EE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 wyjeżdżająca na klawiaturę</w:t>
            </w:r>
          </w:p>
          <w:p w14:paraId="66717D2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 półka z rączką</w:t>
            </w:r>
          </w:p>
          <w:p w14:paraId="2ADB16F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 półka z nogą pod monitor z systemem VESA 75/100 do 14 kg</w:t>
            </w:r>
          </w:p>
          <w:p w14:paraId="320CB46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 stojak na endoskop ustawiany na obie strony wózka - wieszak na endoskopy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C70E55A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1B67B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72D1181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D350E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AD3DA2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Regulacja wysokości półek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65E0E3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715DE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98FA985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057BE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86FE28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86716F">
              <w:rPr>
                <w:rFonts w:ascii="Arial" w:hAnsi="Arial" w:cs="Arial"/>
                <w:b/>
                <w:bCs/>
                <w:sz w:val="18"/>
                <w:szCs w:val="18"/>
              </w:rPr>
              <w:t>Videobronchoskop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07522E1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BDC73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6BB0487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6743E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FA601E3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Kąt obserwacji max. 1400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EA3480A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0F9B0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A09F1B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A9969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7803201B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Głębia ostrości min 3-100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F3925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40CD1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C818606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8B7A1D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23D86295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Średnica zewnętrzna wziernika: max 5,9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F4AC2E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22CF9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29E2DFA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FF95A9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B1D2313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Długość robocza max 600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D76FF7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EF04F5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B528C9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56BD2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FA2E871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Średnica zewnętrzna końcówki endoskopu: max 5,9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BC1323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37089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76A2FC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E9162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310311E9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Średnica kanału roboczego: min 2,8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DD2DF46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CC732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35A4702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B8B1E7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5B8DAA02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Kąt zagięcia końcówki endoskopu:</w:t>
            </w:r>
          </w:p>
          <w:p w14:paraId="64BFE651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-w górę 180˚</w:t>
            </w:r>
          </w:p>
          <w:p w14:paraId="30F3983B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-w dół 130˚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23CB01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2FA85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40686F1B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62E80C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26D09C5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Długość całkowita max. 890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C1CBCB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7F518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C97491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B3355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</w:tcPr>
          <w:p w14:paraId="6E6CF328" w14:textId="77777777" w:rsidR="0086716F" w:rsidRPr="0086716F" w:rsidRDefault="0086716F" w:rsidP="00D574E8">
            <w:pPr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Funkcja identyfikacji endoskopu przez procesor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4B936F9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7ED3F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B164FA3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DC737E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4764B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Możliwość przypisania wszystkich funkcji procesora na dowolny przycisk sterujący na głowicy endoskopu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EFA65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CBF8D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6E67A82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F9D9AF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920F4A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Bronchoskop z dwoma przyciskami endoskopowymi z możliwością przypisania każdej funkcji sterującej procesora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055874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32760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BF609F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F674CA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EB3FA0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Aparat kompatybilny z oferowanym procesorem obrazu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F4B997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808EE1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B5EE7A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E9D484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8AC017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Ręczny/manometryczny tester szczelności do </w:t>
            </w:r>
            <w:proofErr w:type="spellStart"/>
            <w:r w:rsidRPr="0086716F">
              <w:rPr>
                <w:rFonts w:ascii="Arial" w:hAnsi="Arial" w:cs="Arial"/>
                <w:sz w:val="18"/>
                <w:szCs w:val="18"/>
              </w:rPr>
              <w:t>videobronchoskopu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7EF8210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17C7F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93AFC32" w14:textId="77777777" w:rsidTr="0086716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2EAEAB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86716F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86716F" w:rsidRPr="0086716F" w14:paraId="10FCD47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E9C6DC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17EB556" w14:textId="317379DA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Instrukcja obsługi </w:t>
            </w:r>
            <w:r w:rsidR="00D91A6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również </w:t>
            </w: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języku polskim</w:t>
            </w:r>
            <w:r w:rsidR="00D91A65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4FF837A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63B3F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0EB6A2AC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70A89C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3014369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83EBB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F6736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B45E909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8B48F3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D7A490C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7514919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6E01B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38057A5E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9C048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2264F8" w14:textId="12F5E894" w:rsidR="0086716F" w:rsidRPr="0086716F" w:rsidRDefault="00BC59DE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gwarancyjny i pogwarancyjny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z dostępem do oryginalnych części zamiennych od producenta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obsługa w języku polskim, lokalizacja EOG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3885DA0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17CB3AB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7F36010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343A6B" w14:textId="77777777" w:rsidR="0086716F" w:rsidRPr="0086716F" w:rsidRDefault="0086716F" w:rsidP="00D574E8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FB205A4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8F5E8F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2B890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7158431" w14:textId="77777777" w:rsidTr="0086716F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5D3529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Warunki gwarancji i serwisu</w:t>
            </w:r>
          </w:p>
        </w:tc>
      </w:tr>
      <w:tr w:rsidR="0086716F" w:rsidRPr="0086716F" w14:paraId="004BAA55" w14:textId="77777777" w:rsidTr="0086716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F7D0AE3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B17A46B" w14:textId="56049EB4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Okres gwarancji min.</w:t>
            </w:r>
            <w:r w:rsidR="00E13B4D">
              <w:rPr>
                <w:rFonts w:ascii="Arial" w:hAnsi="Arial" w:cs="Arial"/>
                <w:sz w:val="18"/>
                <w:szCs w:val="18"/>
              </w:rPr>
              <w:t>48</w:t>
            </w:r>
            <w:r w:rsidRPr="0086716F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0B83B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CA1F5D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621F89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62F9AF87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D225B0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CD497" w14:textId="2F4129D9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co najmniej raz w roku.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F746C42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06A242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2B8754ED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CFB333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E1A673E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F7ACCF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D61A2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1E7F9230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D1D01C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92964A3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406B055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A7AC08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716F" w:rsidRPr="0086716F" w14:paraId="55067FC8" w14:textId="77777777" w:rsidTr="0086716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1808C4" w14:textId="77777777" w:rsidR="0086716F" w:rsidRPr="0086716F" w:rsidRDefault="0086716F" w:rsidP="00D574E8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150C0F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A7C98E1" w14:textId="77777777" w:rsidR="0086716F" w:rsidRPr="0086716F" w:rsidRDefault="0086716F" w:rsidP="00D574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16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01CC46" w14:textId="77777777" w:rsidR="0086716F" w:rsidRPr="0086716F" w:rsidRDefault="0086716F" w:rsidP="00D574E8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0269C"/>
    <w:rsid w:val="00100FF9"/>
    <w:rsid w:val="00110AF2"/>
    <w:rsid w:val="00244DB9"/>
    <w:rsid w:val="002B1CC1"/>
    <w:rsid w:val="005B4EA6"/>
    <w:rsid w:val="00657B06"/>
    <w:rsid w:val="00722683"/>
    <w:rsid w:val="00765DEB"/>
    <w:rsid w:val="007E4AB3"/>
    <w:rsid w:val="007E79FD"/>
    <w:rsid w:val="0086716F"/>
    <w:rsid w:val="008B5ECB"/>
    <w:rsid w:val="009A632F"/>
    <w:rsid w:val="00A12CFA"/>
    <w:rsid w:val="00A34DF4"/>
    <w:rsid w:val="00BB695F"/>
    <w:rsid w:val="00BC59DE"/>
    <w:rsid w:val="00BD475E"/>
    <w:rsid w:val="00C44D90"/>
    <w:rsid w:val="00D91A65"/>
    <w:rsid w:val="00E05C1E"/>
    <w:rsid w:val="00E13B4D"/>
    <w:rsid w:val="00F96FA9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F96FA9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14</cp:revision>
  <cp:lastPrinted>1995-11-21T16:41:00Z</cp:lastPrinted>
  <dcterms:created xsi:type="dcterms:W3CDTF">2023-03-21T07:55:00Z</dcterms:created>
  <dcterms:modified xsi:type="dcterms:W3CDTF">2023-06-05T09:29:00Z</dcterms:modified>
</cp:coreProperties>
</file>