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15D8B6" w14:textId="1B56986F" w:rsidR="004F0CD6" w:rsidRDefault="004F0CD6" w:rsidP="003B58B1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729AF">
        <w:rPr>
          <w:b/>
          <w:noProof/>
        </w:rPr>
        <w:drawing>
          <wp:inline distT="0" distB="0" distL="0" distR="0" wp14:anchorId="6422A1E1" wp14:editId="1FA9207D">
            <wp:extent cx="5759450" cy="655955"/>
            <wp:effectExtent l="0" t="0" r="0" b="0"/>
            <wp:docPr id="7814242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55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89824" w14:textId="09C38018" w:rsidR="003B58B1" w:rsidRPr="00637FD4" w:rsidRDefault="003B58B1" w:rsidP="003B58B1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637FD4">
        <w:rPr>
          <w:rFonts w:ascii="Arial" w:hAnsi="Arial" w:cs="Arial"/>
          <w:b/>
          <w:bCs/>
          <w:i/>
          <w:iCs/>
          <w:sz w:val="18"/>
          <w:szCs w:val="18"/>
        </w:rPr>
        <w:t>Załącznik nr 2 – formularz ofertowy techniczny</w:t>
      </w:r>
    </w:p>
    <w:p w14:paraId="6619FBAD" w14:textId="249482FC" w:rsidR="003B58B1" w:rsidRPr="00637FD4" w:rsidRDefault="00A83CF6" w:rsidP="003B58B1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A83CF6">
        <w:rPr>
          <w:rFonts w:ascii="Arial" w:hAnsi="Arial" w:cs="Arial"/>
          <w:bCs/>
          <w:i/>
          <w:sz w:val="18"/>
          <w:szCs w:val="18"/>
        </w:rPr>
        <w:t>Dotyczy: postępowania pn. Dostawa aparatury medycznej  – znak /2501/53</w:t>
      </w:r>
      <w:r w:rsidR="00597DDD">
        <w:rPr>
          <w:rFonts w:ascii="Arial" w:hAnsi="Arial" w:cs="Arial"/>
          <w:bCs/>
          <w:i/>
          <w:sz w:val="18"/>
          <w:szCs w:val="18"/>
        </w:rPr>
        <w:t>.1</w:t>
      </w:r>
      <w:r w:rsidRPr="00A83CF6">
        <w:rPr>
          <w:rFonts w:ascii="Arial" w:hAnsi="Arial" w:cs="Arial"/>
          <w:bCs/>
          <w:i/>
          <w:sz w:val="18"/>
          <w:szCs w:val="18"/>
        </w:rPr>
        <w:t xml:space="preserve">/23                                                                                                                                                             </w:t>
      </w:r>
      <w:r w:rsidR="003B58B1"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 w:rsidR="003B58B1">
        <w:rPr>
          <w:rFonts w:ascii="Arial" w:hAnsi="Arial" w:cs="Arial"/>
          <w:b/>
          <w:i/>
          <w:color w:val="3C3C3C"/>
          <w:sz w:val="18"/>
          <w:szCs w:val="18"/>
        </w:rPr>
        <w:t>P.1.</w:t>
      </w:r>
      <w:r w:rsidR="00CB26FD">
        <w:rPr>
          <w:rFonts w:ascii="Arial" w:hAnsi="Arial" w:cs="Arial"/>
          <w:b/>
          <w:i/>
          <w:color w:val="3C3C3C"/>
          <w:sz w:val="18"/>
          <w:szCs w:val="18"/>
        </w:rPr>
        <w:t>B</w:t>
      </w:r>
      <w:r w:rsidR="003B58B1" w:rsidRPr="00637FD4">
        <w:rPr>
          <w:rFonts w:ascii="Arial" w:hAnsi="Arial" w:cs="Arial"/>
          <w:b/>
          <w:i/>
          <w:color w:val="3C3C3C"/>
          <w:sz w:val="18"/>
          <w:szCs w:val="18"/>
        </w:rPr>
        <w:t xml:space="preserve">       </w:t>
      </w:r>
      <w:r w:rsidR="003B58B1" w:rsidRPr="00637FD4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Pr="00724B94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724B94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724B94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724B94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911B0F8" w:rsidR="00FA5840" w:rsidRPr="00724B94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724B94">
        <w:rPr>
          <w:rFonts w:ascii="Arial" w:hAnsi="Arial" w:cs="Arial"/>
          <w:sz w:val="18"/>
          <w:szCs w:val="18"/>
        </w:rPr>
        <w:t xml:space="preserve">Przedmiot przetargu: </w:t>
      </w:r>
      <w:r w:rsidR="00037819" w:rsidRPr="00724B94">
        <w:rPr>
          <w:rFonts w:ascii="Arial" w:hAnsi="Arial" w:cs="Arial"/>
          <w:b/>
          <w:bCs/>
          <w:sz w:val="18"/>
          <w:szCs w:val="18"/>
        </w:rPr>
        <w:t xml:space="preserve">Aparat </w:t>
      </w:r>
      <w:r w:rsidR="00782CD9" w:rsidRPr="00724B94">
        <w:rPr>
          <w:rFonts w:ascii="Arial" w:hAnsi="Arial" w:cs="Arial"/>
          <w:b/>
          <w:bCs/>
          <w:sz w:val="18"/>
          <w:szCs w:val="18"/>
        </w:rPr>
        <w:t>RTG przyłóżkowy z wyposażeniem</w:t>
      </w:r>
      <w:r w:rsidR="0086716F" w:rsidRPr="00724B94">
        <w:rPr>
          <w:rFonts w:ascii="Arial" w:hAnsi="Arial" w:cs="Arial"/>
          <w:b/>
          <w:bCs/>
          <w:sz w:val="18"/>
          <w:szCs w:val="18"/>
        </w:rPr>
        <w:t xml:space="preserve"> – szt.</w:t>
      </w:r>
      <w:r w:rsidR="00782CD9" w:rsidRPr="00724B94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724B94" w:rsidRDefault="00FA5840" w:rsidP="00FA5840">
      <w:pPr>
        <w:rPr>
          <w:rFonts w:ascii="Arial" w:hAnsi="Arial" w:cs="Arial"/>
          <w:sz w:val="18"/>
          <w:szCs w:val="18"/>
        </w:rPr>
      </w:pPr>
      <w:r w:rsidRPr="00724B94">
        <w:rPr>
          <w:rFonts w:ascii="Arial" w:hAnsi="Arial" w:cs="Arial"/>
          <w:sz w:val="18"/>
          <w:szCs w:val="18"/>
        </w:rPr>
        <w:tab/>
      </w:r>
      <w:r w:rsidRPr="00724B94">
        <w:rPr>
          <w:rFonts w:ascii="Arial" w:hAnsi="Arial" w:cs="Arial"/>
          <w:sz w:val="18"/>
          <w:szCs w:val="18"/>
        </w:rPr>
        <w:tab/>
      </w:r>
      <w:r w:rsidRPr="00724B94">
        <w:rPr>
          <w:rFonts w:ascii="Arial" w:hAnsi="Arial" w:cs="Arial"/>
          <w:sz w:val="18"/>
          <w:szCs w:val="18"/>
        </w:rPr>
        <w:tab/>
      </w:r>
    </w:p>
    <w:p w14:paraId="2E019225" w14:textId="64520F73" w:rsidR="00FA5840" w:rsidRPr="00724B94" w:rsidRDefault="00FA5840" w:rsidP="00FA5840">
      <w:pPr>
        <w:rPr>
          <w:rFonts w:ascii="Arial" w:hAnsi="Arial" w:cs="Arial"/>
          <w:sz w:val="18"/>
          <w:szCs w:val="18"/>
        </w:rPr>
      </w:pPr>
      <w:r w:rsidRPr="00724B94">
        <w:rPr>
          <w:rFonts w:ascii="Arial" w:hAnsi="Arial" w:cs="Arial"/>
          <w:sz w:val="18"/>
          <w:szCs w:val="18"/>
        </w:rPr>
        <w:t>Producent/Firma: …………………………………………………</w:t>
      </w:r>
      <w:r w:rsidR="00597DDD">
        <w:rPr>
          <w:rFonts w:ascii="Arial" w:hAnsi="Arial" w:cs="Arial"/>
          <w:sz w:val="18"/>
          <w:szCs w:val="18"/>
        </w:rPr>
        <w:t>…</w:t>
      </w:r>
      <w:r w:rsidRPr="00724B94">
        <w:rPr>
          <w:rFonts w:ascii="Arial" w:hAnsi="Arial" w:cs="Arial"/>
          <w:sz w:val="18"/>
          <w:szCs w:val="18"/>
        </w:rPr>
        <w:t>…………………………………….……………………</w:t>
      </w:r>
    </w:p>
    <w:p w14:paraId="0D506E4F" w14:textId="77777777" w:rsidR="00FA5840" w:rsidRPr="00724B94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183E3E48" w:rsidR="00FA5840" w:rsidRPr="00724B94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724B94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724B94">
        <w:rPr>
          <w:rFonts w:ascii="Arial" w:hAnsi="Arial" w:cs="Arial"/>
          <w:sz w:val="18"/>
          <w:szCs w:val="18"/>
        </w:rPr>
        <w:tab/>
      </w:r>
      <w:r w:rsidRPr="00724B94">
        <w:rPr>
          <w:rFonts w:ascii="Arial" w:hAnsi="Arial" w:cs="Arial"/>
          <w:sz w:val="18"/>
          <w:szCs w:val="18"/>
        </w:rPr>
        <w:tab/>
      </w:r>
      <w:r w:rsidR="00597DDD">
        <w:rPr>
          <w:rFonts w:ascii="Arial" w:hAnsi="Arial" w:cs="Arial"/>
          <w:sz w:val="18"/>
          <w:szCs w:val="18"/>
        </w:rPr>
        <w:t xml:space="preserve">             </w:t>
      </w:r>
      <w:r w:rsidRPr="00724B94">
        <w:rPr>
          <w:rFonts w:ascii="Arial" w:hAnsi="Arial" w:cs="Arial"/>
          <w:sz w:val="18"/>
          <w:szCs w:val="18"/>
        </w:rPr>
        <w:t>Rok produkcji: ..............................</w:t>
      </w:r>
    </w:p>
    <w:p w14:paraId="5013CC69" w14:textId="77777777" w:rsidR="00A34DF4" w:rsidRPr="00724B94" w:rsidRDefault="00A34DF4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0148B3D5" w14:textId="77777777" w:rsidR="00A12CFA" w:rsidRPr="00724B94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B4E2285" w14:textId="77777777" w:rsidR="00597DDD" w:rsidRPr="00724B94" w:rsidRDefault="00597DDD" w:rsidP="00597DDD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724B94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666"/>
        <w:gridCol w:w="1704"/>
        <w:gridCol w:w="2668"/>
      </w:tblGrid>
      <w:tr w:rsidR="00597DDD" w:rsidRPr="00724B94" w14:paraId="432B942F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F8F1E08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666" w:type="dxa"/>
            <w:shd w:val="clear" w:color="auto" w:fill="auto"/>
            <w:vAlign w:val="center"/>
          </w:tcPr>
          <w:p w14:paraId="10801152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24B9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724B94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C25264C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583AEB3A" w14:textId="77777777" w:rsidR="00597DDD" w:rsidRPr="00724B94" w:rsidRDefault="00597DDD" w:rsidP="00AD5BDB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675F040F" w14:textId="77777777" w:rsidR="00597DDD" w:rsidRPr="00724B94" w:rsidRDefault="00597DDD" w:rsidP="00AD5BDB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597DDD" w:rsidRPr="00724B94" w14:paraId="4DC28FCC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E095A7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7DA2BEB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Urządzenia fabrycznie nowe, rok produkcji 2023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7D3A0C6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CCBB3EF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0A27E846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1352E3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4C5F96C5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bCs/>
                <w:sz w:val="18"/>
                <w:szCs w:val="18"/>
              </w:rPr>
              <w:t>Aparat RTG neonatologiczny przyłóżkowy z wyposażeniem</w:t>
            </w:r>
          </w:p>
        </w:tc>
      </w:tr>
      <w:tr w:rsidR="00597DDD" w:rsidRPr="00724B94" w14:paraId="717B1396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067DB4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C1125AD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Oferowany aparat RTG w pełni cyfrowy, nieużywany, nierekondyncjonowany, niepowystawowy</w:t>
            </w:r>
          </w:p>
        </w:tc>
        <w:tc>
          <w:tcPr>
            <w:tcW w:w="1704" w:type="dxa"/>
            <w:vAlign w:val="center"/>
          </w:tcPr>
          <w:p w14:paraId="68DF3C08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70EE52F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5E5D4CBD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AB67B1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5FB5B110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Wszystkie elementy aparatu objęte jednym certyfikatem CE</w:t>
            </w:r>
          </w:p>
        </w:tc>
        <w:tc>
          <w:tcPr>
            <w:tcW w:w="1704" w:type="dxa"/>
            <w:vAlign w:val="center"/>
          </w:tcPr>
          <w:p w14:paraId="5856A2C1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AEAE31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6001846B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55DEAE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454C81E4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Szkolenie aplikacyjne – 1 dzień</w:t>
            </w:r>
          </w:p>
        </w:tc>
        <w:tc>
          <w:tcPr>
            <w:tcW w:w="1704" w:type="dxa"/>
            <w:vAlign w:val="center"/>
          </w:tcPr>
          <w:p w14:paraId="231FE903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3AE21F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06B1A7E7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541EFD0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D99CA77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Napięcie zasilania: 230V 50 Hz +/- 10%</w:t>
            </w:r>
          </w:p>
        </w:tc>
        <w:tc>
          <w:tcPr>
            <w:tcW w:w="1704" w:type="dxa"/>
            <w:vAlign w:val="center"/>
          </w:tcPr>
          <w:p w14:paraId="4FF91125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1139115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7BB2E5CE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82F127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26A53C4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Aparat wyposażony we własny zespół napędowy zasilany z akumulatorów, umożliwiający zmotoryzowane przemieszczanie się urządzenia</w:t>
            </w:r>
          </w:p>
        </w:tc>
        <w:tc>
          <w:tcPr>
            <w:tcW w:w="1704" w:type="dxa"/>
            <w:vAlign w:val="center"/>
          </w:tcPr>
          <w:p w14:paraId="441C3D93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73132A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702B4728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270ED8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A712374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Motyw dziecięcy na obudowie</w:t>
            </w:r>
          </w:p>
        </w:tc>
        <w:tc>
          <w:tcPr>
            <w:tcW w:w="1704" w:type="dxa"/>
            <w:vAlign w:val="center"/>
          </w:tcPr>
          <w:p w14:paraId="3169C859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237C271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779187F3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755CF21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41F7F9BB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Przeprowadzenie testów specjalistycznych i odbiorczych</w:t>
            </w:r>
          </w:p>
        </w:tc>
        <w:tc>
          <w:tcPr>
            <w:tcW w:w="1704" w:type="dxa"/>
            <w:vAlign w:val="center"/>
          </w:tcPr>
          <w:p w14:paraId="6134657B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22604C3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3EBB0051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51970B0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5C04C9B5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GENERATOR RTG</w:t>
            </w:r>
          </w:p>
        </w:tc>
      </w:tr>
      <w:tr w:rsidR="00597DDD" w:rsidRPr="00724B94" w14:paraId="67F42A71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07FBEB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8582DB3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Moc ≥32 kW</w:t>
            </w:r>
          </w:p>
        </w:tc>
        <w:tc>
          <w:tcPr>
            <w:tcW w:w="1704" w:type="dxa"/>
            <w:vAlign w:val="center"/>
          </w:tcPr>
          <w:p w14:paraId="69DE293B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AE0AA5B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69F1BE79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0D1289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98CD150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napięć generatora min. 40-150 kV</w:t>
            </w:r>
          </w:p>
        </w:tc>
        <w:tc>
          <w:tcPr>
            <w:tcW w:w="1704" w:type="dxa"/>
            <w:vAlign w:val="center"/>
          </w:tcPr>
          <w:p w14:paraId="4A469EBD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24486BD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3A9CC842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252289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DAAE843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prądu min. 10-500 mA</w:t>
            </w:r>
          </w:p>
        </w:tc>
        <w:tc>
          <w:tcPr>
            <w:tcW w:w="1704" w:type="dxa"/>
            <w:vAlign w:val="center"/>
          </w:tcPr>
          <w:p w14:paraId="209D5458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4EB96D23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205DCE1F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BB5F13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E3B203D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obciążenia prądowo-czasowego min. 0,1 - 500 mAs</w:t>
            </w:r>
          </w:p>
        </w:tc>
        <w:tc>
          <w:tcPr>
            <w:tcW w:w="1704" w:type="dxa"/>
            <w:vAlign w:val="center"/>
          </w:tcPr>
          <w:p w14:paraId="4D5090D0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6D04E6F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778840F0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B92DEA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0233BC1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Minimalny czas ekspozycji </w:t>
            </w:r>
            <w:r w:rsidRPr="00724B94">
              <w:rPr>
                <w:rFonts w:ascii="Arial" w:eastAsia="Calibri" w:hAnsi="Arial" w:cs="Arial"/>
                <w:sz w:val="18"/>
                <w:szCs w:val="18"/>
              </w:rPr>
              <w:t xml:space="preserve">≤ </w:t>
            </w: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 ms</w:t>
            </w:r>
          </w:p>
        </w:tc>
        <w:tc>
          <w:tcPr>
            <w:tcW w:w="1704" w:type="dxa"/>
            <w:vAlign w:val="center"/>
          </w:tcPr>
          <w:p w14:paraId="42B83B79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30CE5B10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3F09A5C0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302602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F2EE713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Ekspozycje wykonywane przez akumulatorowe zasilanie (bez konieczności podłączenia do sieci elektrycznej)</w:t>
            </w:r>
          </w:p>
        </w:tc>
        <w:tc>
          <w:tcPr>
            <w:tcW w:w="1704" w:type="dxa"/>
            <w:vAlign w:val="center"/>
          </w:tcPr>
          <w:p w14:paraId="7563C7A0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FEE2B8E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19DA851D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28954F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FF4DA61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Zabezpieczenie przed przeciążeniem</w:t>
            </w:r>
          </w:p>
        </w:tc>
        <w:tc>
          <w:tcPr>
            <w:tcW w:w="1704" w:type="dxa"/>
            <w:vAlign w:val="center"/>
          </w:tcPr>
          <w:p w14:paraId="4F6A9D9E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82DA332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5AF0FF2B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F317C1B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872F817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Kabel z wyzwalaczem ekspozycji</w:t>
            </w:r>
          </w:p>
        </w:tc>
        <w:tc>
          <w:tcPr>
            <w:tcW w:w="1704" w:type="dxa"/>
            <w:vAlign w:val="center"/>
          </w:tcPr>
          <w:p w14:paraId="4DA473EE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90048AE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2133AD5C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A7A0B28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70AE501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Pilot bezprzewodowy do wyzwalania ekspozycji</w:t>
            </w:r>
          </w:p>
        </w:tc>
        <w:tc>
          <w:tcPr>
            <w:tcW w:w="1704" w:type="dxa"/>
            <w:vAlign w:val="center"/>
          </w:tcPr>
          <w:p w14:paraId="280051A6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F491191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23FADCA3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8E796A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  <w:vAlign w:val="center"/>
          </w:tcPr>
          <w:p w14:paraId="32D4ACED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MECHANIKA</w:t>
            </w:r>
          </w:p>
        </w:tc>
      </w:tr>
      <w:tr w:rsidR="00597DDD" w:rsidRPr="00724B94" w14:paraId="242560D3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EF1934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14A6BE61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Kolumna lampy składana teleskopowo</w:t>
            </w:r>
          </w:p>
        </w:tc>
        <w:tc>
          <w:tcPr>
            <w:tcW w:w="1704" w:type="dxa"/>
            <w:vAlign w:val="center"/>
          </w:tcPr>
          <w:p w14:paraId="5BE24496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6E14EC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351E02A5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00563E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CF96F54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Waga ≤ 350 kg</w:t>
            </w:r>
          </w:p>
        </w:tc>
        <w:tc>
          <w:tcPr>
            <w:tcW w:w="1704" w:type="dxa"/>
            <w:vAlign w:val="center"/>
          </w:tcPr>
          <w:p w14:paraId="7830A515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D39FFFA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2569C11F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B585246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6593B91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Odległość minimalna podłoga-ognisko ≤55 cm</w:t>
            </w:r>
          </w:p>
        </w:tc>
        <w:tc>
          <w:tcPr>
            <w:tcW w:w="1704" w:type="dxa"/>
            <w:vAlign w:val="center"/>
          </w:tcPr>
          <w:p w14:paraId="084F1859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D65CCAC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5386FBDB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522858C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786A2A0B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Odległość maksymalna podłoga-ognisko ≥203 cm</w:t>
            </w:r>
          </w:p>
        </w:tc>
        <w:tc>
          <w:tcPr>
            <w:tcW w:w="1704" w:type="dxa"/>
            <w:vAlign w:val="center"/>
          </w:tcPr>
          <w:p w14:paraId="1BDBCE33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A824B13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05E29247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78E63C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4525784B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Maksymalny zasięg ramienia – odległość ognisko – centrum kolumny aparatu ≥ 135 cm</w:t>
            </w:r>
          </w:p>
        </w:tc>
        <w:tc>
          <w:tcPr>
            <w:tcW w:w="1704" w:type="dxa"/>
            <w:vAlign w:val="center"/>
          </w:tcPr>
          <w:p w14:paraId="4984AFAF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254AFA2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3817F81C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1258A7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ADFEB9B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Szerokość aparatu ≤ 56 cm</w:t>
            </w:r>
          </w:p>
        </w:tc>
        <w:tc>
          <w:tcPr>
            <w:tcW w:w="1704" w:type="dxa"/>
            <w:vAlign w:val="center"/>
          </w:tcPr>
          <w:p w14:paraId="3B5E67E9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FC51DE0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0C090710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962CEE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E46695F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Maksymalna wysokość aparatu w pozycji transportowej ≤140 cm</w:t>
            </w:r>
          </w:p>
        </w:tc>
        <w:tc>
          <w:tcPr>
            <w:tcW w:w="1704" w:type="dxa"/>
            <w:vAlign w:val="center"/>
          </w:tcPr>
          <w:p w14:paraId="2E454338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32308FCA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635CD5CA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16099A6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1F34EEC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Długość aparatu w pozycji transportowej ≤ 130 cm</w:t>
            </w:r>
          </w:p>
        </w:tc>
        <w:tc>
          <w:tcPr>
            <w:tcW w:w="1704" w:type="dxa"/>
            <w:vAlign w:val="center"/>
          </w:tcPr>
          <w:p w14:paraId="6E277080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A13C440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4A4667DA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B82A10A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5D68E3BC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Pochylenie kołpaka lampy min. +90° do -30°</w:t>
            </w:r>
          </w:p>
        </w:tc>
        <w:tc>
          <w:tcPr>
            <w:tcW w:w="1704" w:type="dxa"/>
            <w:vAlign w:val="center"/>
          </w:tcPr>
          <w:p w14:paraId="1BF57ABE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33727D87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313BA0D0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A0AFECC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2DDA176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obrotu kolimatora min. +/- 90°</w:t>
            </w:r>
          </w:p>
        </w:tc>
        <w:tc>
          <w:tcPr>
            <w:tcW w:w="1704" w:type="dxa"/>
            <w:vAlign w:val="center"/>
          </w:tcPr>
          <w:p w14:paraId="6B882566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Tak, podać </w:t>
            </w:r>
          </w:p>
        </w:tc>
        <w:tc>
          <w:tcPr>
            <w:tcW w:w="2668" w:type="dxa"/>
            <w:shd w:val="clear" w:color="auto" w:fill="auto"/>
          </w:tcPr>
          <w:p w14:paraId="610FABB8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4CA87DA2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9525C6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FD71172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obrotu kolumny aparatu ≥ +/-300°</w:t>
            </w:r>
          </w:p>
        </w:tc>
        <w:tc>
          <w:tcPr>
            <w:tcW w:w="1704" w:type="dxa"/>
            <w:vAlign w:val="center"/>
          </w:tcPr>
          <w:p w14:paraId="48C50733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49B1FFA0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27AB9221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E887E4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51B22013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Zakres obrotu lampy RTG (w osi ramienia) +/-180°</w:t>
            </w:r>
          </w:p>
        </w:tc>
        <w:tc>
          <w:tcPr>
            <w:tcW w:w="1704" w:type="dxa"/>
            <w:vAlign w:val="center"/>
          </w:tcPr>
          <w:p w14:paraId="3985689F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Tak, podać </w:t>
            </w:r>
          </w:p>
        </w:tc>
        <w:tc>
          <w:tcPr>
            <w:tcW w:w="2668" w:type="dxa"/>
            <w:shd w:val="clear" w:color="auto" w:fill="auto"/>
          </w:tcPr>
          <w:p w14:paraId="4E0B6EEE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0F90406F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11C484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50ACF590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Poziom nachylenia podłoża możliwy do pokonania przez aparat min. 7°</w:t>
            </w:r>
          </w:p>
        </w:tc>
        <w:tc>
          <w:tcPr>
            <w:tcW w:w="1704" w:type="dxa"/>
            <w:vAlign w:val="center"/>
          </w:tcPr>
          <w:p w14:paraId="165567A9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657689C5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0C9FC860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048B16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45589DA3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Maksymalna prędkość aparatu w ruchu min. 5 km/h</w:t>
            </w:r>
          </w:p>
        </w:tc>
        <w:tc>
          <w:tcPr>
            <w:tcW w:w="1704" w:type="dxa"/>
            <w:vAlign w:val="center"/>
          </w:tcPr>
          <w:p w14:paraId="73A45D77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03A2839D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147B3CB3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8D6B00A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F2C4D12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System antykolizyjny pozwalający na zatrzymanie napędu przy napotkaniu przeszkody</w:t>
            </w:r>
          </w:p>
        </w:tc>
        <w:tc>
          <w:tcPr>
            <w:tcW w:w="1704" w:type="dxa"/>
            <w:vAlign w:val="center"/>
          </w:tcPr>
          <w:p w14:paraId="3195726C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536CA1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1A5F27D2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D45B32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2BBB6189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System bezpiecznej jazdy (w przypadku źle zabezpieczonego ramienia system ogranicza prędkość jazdy do wartości bezpiecznej)</w:t>
            </w:r>
          </w:p>
        </w:tc>
        <w:tc>
          <w:tcPr>
            <w:tcW w:w="1704" w:type="dxa"/>
            <w:vAlign w:val="center"/>
          </w:tcPr>
          <w:p w14:paraId="4E998C7A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AEF7A3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104BB42F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F8763A7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1806D8A2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sterowania przesuwem aparatu w przód, tył, obrót za pomocą przycisków umieszczonych na kolimatorze / kołpaku / wyświetlaczu dotykowym</w:t>
            </w:r>
          </w:p>
        </w:tc>
        <w:tc>
          <w:tcPr>
            <w:tcW w:w="1704" w:type="dxa"/>
            <w:vAlign w:val="center"/>
          </w:tcPr>
          <w:p w14:paraId="59B185F5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6CF04F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67D17426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4C2C5E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5C4EDBF4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Wyłącznik bezpieczeństwa na aparacie</w:t>
            </w:r>
          </w:p>
        </w:tc>
        <w:tc>
          <w:tcPr>
            <w:tcW w:w="1704" w:type="dxa"/>
            <w:vAlign w:val="center"/>
          </w:tcPr>
          <w:p w14:paraId="5858F642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EC1AEA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63178DCD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961BA48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5344C3F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Blokada ramienia lampy na czas transportu</w:t>
            </w:r>
          </w:p>
        </w:tc>
        <w:tc>
          <w:tcPr>
            <w:tcW w:w="1704" w:type="dxa"/>
            <w:vAlign w:val="center"/>
          </w:tcPr>
          <w:p w14:paraId="225E02E7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BA20E9F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0BDD7BC1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9A7D97A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574ED54A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System powiadomień świetlnych - informacja o statusie urządzenia: oczekiwanie, ekspozycja, awaria</w:t>
            </w:r>
          </w:p>
        </w:tc>
        <w:tc>
          <w:tcPr>
            <w:tcW w:w="1704" w:type="dxa"/>
            <w:vAlign w:val="center"/>
          </w:tcPr>
          <w:p w14:paraId="06596C07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F91EA7D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1F043570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AE15362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</w:tcPr>
          <w:p w14:paraId="4148C040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LAMPA RTG</w:t>
            </w:r>
          </w:p>
        </w:tc>
      </w:tr>
      <w:tr w:rsidR="00597DDD" w:rsidRPr="00724B94" w14:paraId="325DDDC4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82C986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77A1097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Wielkość małego ogniska 0,6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0DB54E4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9544EBF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56B35F9D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6116844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4D9DE27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Wielkość dużego ognisko 1,2 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52C7C1F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6A29823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775458A8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A67EF44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052C664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Pojemność cieplna anody ≥300 kHU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291B721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6B2B4DCB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377A92C7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DA253B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0D3408B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Pojemność cieplna obudowy lampy ≥1 MHU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35FF4EF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3441F89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68051F95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5DA51F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7948561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Prędkość obrotów anody lampy RTG ≥ 3000 obr/min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7CDC277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BAA1C1C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2223D049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79986EC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7D9E5DF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Zabezpieczenie lampy RTG przed przegrzaniem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D54898F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2DFBDA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7656C510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FA3E2F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5307DB8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wyboru min. 3 rodzajów filtracji. Filtry wbudowane/zintegrowane z kolimatorem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053E439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671327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4856524E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D2E76D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B05411A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Filtracja całkowita ≥2.5 mmAl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39F49B5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0DB4E44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71CDC176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2A05EBE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D5F61C9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Czytelny wyświetlacz danych, zlokalizowany na kołpaku lampy RTG, w postaci ekranu dotykowego z informacją min. rodzaju badania, kącie ustawienia lampy w stosunku do detektora, ekran o przekątnej min. 7"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F372FCA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 przekątną ekranu</w:t>
            </w:r>
          </w:p>
        </w:tc>
        <w:tc>
          <w:tcPr>
            <w:tcW w:w="2668" w:type="dxa"/>
            <w:shd w:val="clear" w:color="auto" w:fill="auto"/>
          </w:tcPr>
          <w:p w14:paraId="63313511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0EB37FC7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D83C878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3AEA67E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Kolimator z możliwością nastawy każdej z blend z osobna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E361634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BFE87FC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371FE571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739B5BC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BFDA8DE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Kolimacja automatyczna oraz manualna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D440FA2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718A286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76A12604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B1F611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F39D819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Miernik dawki DAP (nie dopuszcza się kalkulatorów dawki)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923FC77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49942B7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778A75E6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3C68DB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</w:tcPr>
          <w:p w14:paraId="6B8F67B5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ZASILANIE</w:t>
            </w:r>
          </w:p>
        </w:tc>
      </w:tr>
      <w:tr w:rsidR="00597DDD" w:rsidRPr="00724B94" w14:paraId="067F140E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5D9EF2B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64B90CC6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zasilania aparatu z sieci elektrycznej lub z wbudowanego akumulatora</w:t>
            </w:r>
          </w:p>
        </w:tc>
        <w:tc>
          <w:tcPr>
            <w:tcW w:w="1704" w:type="dxa"/>
            <w:vAlign w:val="center"/>
          </w:tcPr>
          <w:p w14:paraId="2A2C0510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5CAF753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638F8437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311BF3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7B0A2253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wykonywania ekspozycji podczas ładowania baterii</w:t>
            </w:r>
          </w:p>
        </w:tc>
        <w:tc>
          <w:tcPr>
            <w:tcW w:w="1704" w:type="dxa"/>
            <w:vAlign w:val="center"/>
          </w:tcPr>
          <w:p w14:paraId="4ED3BD51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C12AD4F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63AF1367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3D02DFD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34810DFD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przemieszczania aparatu w przypadku rozładowanych akumulatorów</w:t>
            </w:r>
          </w:p>
        </w:tc>
        <w:tc>
          <w:tcPr>
            <w:tcW w:w="1704" w:type="dxa"/>
            <w:vAlign w:val="center"/>
          </w:tcPr>
          <w:p w14:paraId="56027CE6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87E632A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62C30313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E884BC1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5DCF162F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Ostrzeżenie o niskim stanie naładowania akumulatorów</w:t>
            </w:r>
          </w:p>
        </w:tc>
        <w:tc>
          <w:tcPr>
            <w:tcW w:w="1704" w:type="dxa"/>
            <w:vAlign w:val="center"/>
          </w:tcPr>
          <w:p w14:paraId="6C92F891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D56B74E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7861E42C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E59E4A3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vAlign w:val="center"/>
          </w:tcPr>
          <w:p w14:paraId="09A54145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Czas ładowania do pełnego naładowania baterii ≤ 4 godz</w:t>
            </w:r>
          </w:p>
        </w:tc>
        <w:tc>
          <w:tcPr>
            <w:tcW w:w="1704" w:type="dxa"/>
            <w:vAlign w:val="center"/>
          </w:tcPr>
          <w:p w14:paraId="23C5B7E1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2BF4F9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633A680D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E7B6597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</w:tcPr>
          <w:p w14:paraId="3EF54A91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BEZPRZEWODOWY DETEKTOR 30x25</w:t>
            </w:r>
          </w:p>
        </w:tc>
      </w:tr>
      <w:tr w:rsidR="00597DDD" w:rsidRPr="00724B94" w14:paraId="26242C44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B6B096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5A1399E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Wymiary aktywnego pola obrazowania Min. 31 x 25 cm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52C350B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1BFBCE40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3AC718DE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C2FD53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77D4413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Aktywna matryca detektora wyrażona liczbą pikseli ≥ 5,1 Mpx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BA96E75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DFF6B60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11B18B47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311D212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DB4B2B6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Wielkość piksela ≤ 125 µm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838D678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3788AF15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05879715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38E3AE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8836F97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Głębokość akwizycji ≥ 16 bit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55CC47B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2EA673E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387EE577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BBC723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7D360A1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Rozdzielczość przestrzenna ≥ 4 lp/mm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32EF54D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B856BA2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1C799882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35E83C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A1B361D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DQE dla 0,0 lp/mm ≥ 75%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0F7DB2A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2F9FB1ED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0EA9941A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DC6AAC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5F53235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Waga ≤ 2,1 kg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A94007B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4AE357BC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36045CB0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A363E4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93BEF62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Maksymalne obciążenie detektora (na całej powierzchni) min. 300 kg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B5B3600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5338F11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710C1C1F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06499C9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E6CA9A9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Maksymalne obciążenie detektora (punktowo) min. 200 kg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9B5729C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40FAD00B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50FDAD13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89FC134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3C3D01E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Odporność na wodę oraz cząstki stałe min. IP67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A13DBDA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56E60293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275C6936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EE58C6B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748A888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ładowania detektora w kieszeni aparatu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9764411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91E3823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07F6D3B7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F3D15EF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57F3916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Wyświetlacz OLED wskazujący status baterii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CBDAA80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342E278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313FB5BF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24B6D9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8" w:type="dxa"/>
            <w:gridSpan w:val="3"/>
            <w:shd w:val="clear" w:color="auto" w:fill="auto"/>
          </w:tcPr>
          <w:p w14:paraId="5287727B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KONSOLA TECHNIKA ZINTEGROWANA Z APARATEM</w:t>
            </w:r>
          </w:p>
        </w:tc>
      </w:tr>
      <w:tr w:rsidR="00597DDD" w:rsidRPr="00724B94" w14:paraId="42AFE009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2C2ACA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D726F62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Monitor dotykowy LCD zintegrowany z aparatem, do sterowania urządzeniem o przekątnej ≥21"</w:t>
            </w:r>
          </w:p>
        </w:tc>
        <w:tc>
          <w:tcPr>
            <w:tcW w:w="1704" w:type="dxa"/>
            <w:vAlign w:val="center"/>
          </w:tcPr>
          <w:p w14:paraId="0A27E0F1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 ilość cali</w:t>
            </w:r>
          </w:p>
        </w:tc>
        <w:tc>
          <w:tcPr>
            <w:tcW w:w="2668" w:type="dxa"/>
            <w:shd w:val="clear" w:color="auto" w:fill="auto"/>
          </w:tcPr>
          <w:p w14:paraId="36ED24F7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53AF12F4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0329DF8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0E33817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Oprogramowanie konsoli operatora całkowicie w języku polskim</w:t>
            </w:r>
          </w:p>
        </w:tc>
        <w:tc>
          <w:tcPr>
            <w:tcW w:w="1704" w:type="dxa"/>
            <w:vAlign w:val="center"/>
          </w:tcPr>
          <w:p w14:paraId="07EBB415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868486A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028C1EBA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E76EBA2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33AB39E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Czas od akwizycji do pojawienia się obrazu poglądowego max. 3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,5</w:t>
            </w: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s.</w:t>
            </w:r>
          </w:p>
        </w:tc>
        <w:tc>
          <w:tcPr>
            <w:tcW w:w="1704" w:type="dxa"/>
            <w:vAlign w:val="center"/>
          </w:tcPr>
          <w:p w14:paraId="6E098159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7DB42213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1E73D641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8387BB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4FAF9AF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zabezpieczenia dostępu do konsoli technika za pomocą PINu</w:t>
            </w:r>
          </w:p>
        </w:tc>
        <w:tc>
          <w:tcPr>
            <w:tcW w:w="1704" w:type="dxa"/>
            <w:vAlign w:val="center"/>
          </w:tcPr>
          <w:p w14:paraId="3B499CDF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213D8E0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22C87C1C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EF3D06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104FEF9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Automatyczny oraz manualny wybór parametrów generatora</w:t>
            </w:r>
          </w:p>
        </w:tc>
        <w:tc>
          <w:tcPr>
            <w:tcW w:w="1704" w:type="dxa"/>
            <w:vAlign w:val="center"/>
          </w:tcPr>
          <w:p w14:paraId="17B67099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D0A64C3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18F57281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4E0DE6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D77EE38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Obróbka obrazu pozwalająca m.in.. na: regulację jasności i kontrastu obrazów, adnotacje na obrazach, obracanie i powiększanie obrazów, regulację okna obrazu, umieszczanie oznaczenia projekcji L/R, pomiary odległości kątów</w:t>
            </w:r>
          </w:p>
        </w:tc>
        <w:tc>
          <w:tcPr>
            <w:tcW w:w="1704" w:type="dxa"/>
            <w:vAlign w:val="center"/>
          </w:tcPr>
          <w:p w14:paraId="0CFAC6FF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BB0CEAD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4E8A1F9E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B36866C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15CFA29F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Współpraca ze standardem DICOM 3.0. z obsługą protokołów: Worklist Manager, Storage, MPPS, Stortage commitment, Send, Print</w:t>
            </w:r>
          </w:p>
        </w:tc>
        <w:tc>
          <w:tcPr>
            <w:tcW w:w="1704" w:type="dxa"/>
            <w:vAlign w:val="center"/>
          </w:tcPr>
          <w:p w14:paraId="599E68E1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2A65A4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5FAEE091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3EBBE7A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5F70C23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Automatyczne i manualne wysyłanie badań na zdefiniowane serwery PACS</w:t>
            </w:r>
          </w:p>
        </w:tc>
        <w:tc>
          <w:tcPr>
            <w:tcW w:w="1704" w:type="dxa"/>
            <w:vAlign w:val="center"/>
          </w:tcPr>
          <w:p w14:paraId="11996EF0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641A6F5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2DE9C5B2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2E9F32A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4227FF3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wpisywania danych demograficznych bezpośrednio na konsoli technika</w:t>
            </w:r>
          </w:p>
        </w:tc>
        <w:tc>
          <w:tcPr>
            <w:tcW w:w="1704" w:type="dxa"/>
            <w:vAlign w:val="center"/>
          </w:tcPr>
          <w:p w14:paraId="6A938A7B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9347E9B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51D858AC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C51F8C7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FC1F68E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Wykonywanie badań nagłych (bez rejestracji pacjenta)</w:t>
            </w:r>
          </w:p>
        </w:tc>
        <w:tc>
          <w:tcPr>
            <w:tcW w:w="1704" w:type="dxa"/>
            <w:vAlign w:val="center"/>
          </w:tcPr>
          <w:p w14:paraId="7F1CA6FC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3F0610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402F58B3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CE958C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74C1E9C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Wyświetlanie obrazu badania każdorazowo po dokonaniu ekspozycji z możliwością akceptacji lub odrzucenia</w:t>
            </w:r>
          </w:p>
        </w:tc>
        <w:tc>
          <w:tcPr>
            <w:tcW w:w="1704" w:type="dxa"/>
            <w:vAlign w:val="center"/>
          </w:tcPr>
          <w:p w14:paraId="1E3F1F2A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69B5596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28B9C7D7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6A9295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A8649E0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Programy anatomiczne w języku polskim</w:t>
            </w:r>
          </w:p>
        </w:tc>
        <w:tc>
          <w:tcPr>
            <w:tcW w:w="1704" w:type="dxa"/>
            <w:vAlign w:val="center"/>
          </w:tcPr>
          <w:p w14:paraId="6CCCF801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E533235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6CD20A9F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343980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408EDEC2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Możliwość edycji i definiowania protokołów badania</w:t>
            </w:r>
          </w:p>
        </w:tc>
        <w:tc>
          <w:tcPr>
            <w:tcW w:w="1704" w:type="dxa"/>
            <w:vAlign w:val="center"/>
          </w:tcPr>
          <w:p w14:paraId="44048AAC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D48CC49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1AA56E78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0EE6A93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57B6A22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Pediatryczne zarządzanie naświetlaniem, obrazowanie w oparciu o masę min. 5 etapów</w:t>
            </w:r>
          </w:p>
        </w:tc>
        <w:tc>
          <w:tcPr>
            <w:tcW w:w="1704" w:type="dxa"/>
            <w:vAlign w:val="center"/>
          </w:tcPr>
          <w:p w14:paraId="4AA3874C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Tak, podać </w:t>
            </w:r>
          </w:p>
        </w:tc>
        <w:tc>
          <w:tcPr>
            <w:tcW w:w="2668" w:type="dxa"/>
            <w:shd w:val="clear" w:color="auto" w:fill="auto"/>
          </w:tcPr>
          <w:p w14:paraId="7E8A4C7E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205113D2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8BAC43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45C68CC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Ilość obrazów w pamięci min. 10 000</w:t>
            </w:r>
          </w:p>
        </w:tc>
        <w:tc>
          <w:tcPr>
            <w:tcW w:w="1704" w:type="dxa"/>
            <w:vAlign w:val="center"/>
          </w:tcPr>
          <w:p w14:paraId="082D2784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668" w:type="dxa"/>
            <w:shd w:val="clear" w:color="auto" w:fill="auto"/>
          </w:tcPr>
          <w:p w14:paraId="4751986B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70B6D5D4" w14:textId="77777777" w:rsidTr="00AD5BDB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617215AF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597DDD" w:rsidRPr="00724B94" w14:paraId="0F33636A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361E80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043CF157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1034C1B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68B75CF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353BD900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798B7C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EE8F3CD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Podłączenie do szpitalnych systemów informatycznych PACS/HIS/RIS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9DE04EB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56F988A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3050D547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40099EF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61E43DC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21E2730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D2353B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093762E4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812CB27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74086025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05D6880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A7EB01F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725F39CD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CD98D91" w14:textId="77777777" w:rsidR="00597DDD" w:rsidRPr="00724B94" w:rsidRDefault="00597DDD" w:rsidP="00AD5BDB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118BD50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Paszport techniczny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D23769D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48A22A0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1540397B" w14:textId="77777777" w:rsidTr="00AD5BDB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4A395A0B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597DDD" w:rsidRPr="00724B94" w14:paraId="5E0855E6" w14:textId="77777777" w:rsidTr="00AD5BDB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5BE9E339" w14:textId="77777777" w:rsidR="00597DDD" w:rsidRPr="00724B94" w:rsidRDefault="00597DDD" w:rsidP="00AD5BDB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6BEDCBF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Okres gwarancji min.</w:t>
            </w:r>
            <w:r>
              <w:rPr>
                <w:rFonts w:ascii="Arial" w:hAnsi="Arial" w:cs="Arial"/>
                <w:sz w:val="18"/>
                <w:szCs w:val="18"/>
              </w:rPr>
              <w:t>24</w:t>
            </w:r>
            <w:r w:rsidRPr="00724B94">
              <w:rPr>
                <w:rFonts w:ascii="Arial" w:hAnsi="Arial" w:cs="Arial"/>
                <w:sz w:val="18"/>
                <w:szCs w:val="18"/>
              </w:rPr>
              <w:t xml:space="preserve"> miesięcy.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3275976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79FE80C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3C95E894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3F233BDB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0D4341F" w14:textId="77777777" w:rsidR="00597DDD" w:rsidRPr="00724B94" w:rsidRDefault="00597DDD" w:rsidP="00AD5BDB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67E03B63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37FD4">
              <w:rPr>
                <w:rFonts w:ascii="Arial" w:eastAsia="Tahoma" w:hAnsi="Arial" w:cs="Arial"/>
                <w:sz w:val="18"/>
                <w:szCs w:val="18"/>
              </w:rPr>
              <w:t xml:space="preserve">W okresie gwarancji </w:t>
            </w:r>
            <w:r>
              <w:rPr>
                <w:rFonts w:ascii="Arial" w:eastAsia="Tahoma" w:hAnsi="Arial" w:cs="Arial"/>
                <w:sz w:val="18"/>
                <w:szCs w:val="18"/>
              </w:rPr>
              <w:t>testy specjalistyczne,</w:t>
            </w:r>
            <w:r w:rsidRPr="00637FD4">
              <w:rPr>
                <w:rFonts w:ascii="Arial" w:eastAsia="Tahoma" w:hAnsi="Arial" w:cs="Arial"/>
                <w:sz w:val="18"/>
                <w:szCs w:val="18"/>
              </w:rPr>
              <w:t xml:space="preserve"> przeglądy techniczne 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wszystkich elementów </w:t>
            </w:r>
            <w:r w:rsidRPr="00637FD4">
              <w:rPr>
                <w:rFonts w:ascii="Arial" w:eastAsia="Tahoma" w:hAnsi="Arial" w:cs="Arial"/>
                <w:sz w:val="18"/>
                <w:szCs w:val="18"/>
              </w:rPr>
              <w:t>wraz z materiałami do nich użytymi wykonywane co najmniej raz w roku.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205332AA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2CB5FB4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4EE41EA2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5BC14A1" w14:textId="77777777" w:rsidR="00597DDD" w:rsidRPr="00724B94" w:rsidRDefault="00597DDD" w:rsidP="00AD5BDB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5B7036AF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7AEEBB60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3974FFB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0ECF8AC9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0780D83" w14:textId="77777777" w:rsidR="00597DDD" w:rsidRPr="00724B94" w:rsidRDefault="00597DDD" w:rsidP="00AD5BDB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38AB1A34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17191EE6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9C32782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7DDD" w:rsidRPr="00724B94" w14:paraId="432F6084" w14:textId="77777777" w:rsidTr="00AD5BDB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0BEB5B" w14:textId="77777777" w:rsidR="00597DDD" w:rsidRPr="00724B94" w:rsidRDefault="00597DDD" w:rsidP="00AD5BDB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666" w:type="dxa"/>
            <w:shd w:val="clear" w:color="auto" w:fill="auto"/>
            <w:vAlign w:val="center"/>
          </w:tcPr>
          <w:p w14:paraId="2350CD97" w14:textId="77777777" w:rsidR="00597DDD" w:rsidRPr="00724B94" w:rsidRDefault="00597DDD" w:rsidP="00AD5BDB">
            <w:pPr>
              <w:tabs>
                <w:tab w:val="left" w:pos="1160"/>
                <w:tab w:val="left" w:pos="1425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DEBD0ED" w14:textId="77777777" w:rsidR="00597DDD" w:rsidRPr="00724B94" w:rsidRDefault="00597DDD" w:rsidP="00AD5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B94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ABB0159" w14:textId="77777777" w:rsidR="00597DDD" w:rsidRPr="00724B94" w:rsidRDefault="00597DDD" w:rsidP="00AD5BDB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7E7D504" w14:textId="77777777" w:rsidR="00FA5840" w:rsidRPr="00724B94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724B94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724B94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724B94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724B94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kwalifikowany podpis elektroniczny </w:t>
            </w:r>
          </w:p>
        </w:tc>
      </w:tr>
      <w:tr w:rsidR="008B5ECB" w:rsidRPr="00724B94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724B94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724B94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724B94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724B94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724B94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724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7819"/>
    <w:rsid w:val="000E3AF4"/>
    <w:rsid w:val="000F415B"/>
    <w:rsid w:val="00100FF9"/>
    <w:rsid w:val="00110AF2"/>
    <w:rsid w:val="00244DB9"/>
    <w:rsid w:val="003258BC"/>
    <w:rsid w:val="003B33D2"/>
    <w:rsid w:val="003B58B1"/>
    <w:rsid w:val="004B43F0"/>
    <w:rsid w:val="004F0CD6"/>
    <w:rsid w:val="00597DDD"/>
    <w:rsid w:val="005B4EA6"/>
    <w:rsid w:val="005C23C2"/>
    <w:rsid w:val="00637FD4"/>
    <w:rsid w:val="006463AF"/>
    <w:rsid w:val="00657B06"/>
    <w:rsid w:val="00722683"/>
    <w:rsid w:val="00724B94"/>
    <w:rsid w:val="00782CD9"/>
    <w:rsid w:val="007E02FE"/>
    <w:rsid w:val="007E4AB3"/>
    <w:rsid w:val="007E79FD"/>
    <w:rsid w:val="00811862"/>
    <w:rsid w:val="0086716F"/>
    <w:rsid w:val="008B5ECB"/>
    <w:rsid w:val="009854B2"/>
    <w:rsid w:val="0099468F"/>
    <w:rsid w:val="009A632F"/>
    <w:rsid w:val="00A12CFA"/>
    <w:rsid w:val="00A34DF4"/>
    <w:rsid w:val="00A73AD2"/>
    <w:rsid w:val="00A83CF6"/>
    <w:rsid w:val="00BA7083"/>
    <w:rsid w:val="00BB695F"/>
    <w:rsid w:val="00BD475E"/>
    <w:rsid w:val="00C06E68"/>
    <w:rsid w:val="00C44D90"/>
    <w:rsid w:val="00CB26FD"/>
    <w:rsid w:val="00E46752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Wiesław Babiżewski</cp:lastModifiedBy>
  <cp:revision>29</cp:revision>
  <cp:lastPrinted>1995-11-21T16:41:00Z</cp:lastPrinted>
  <dcterms:created xsi:type="dcterms:W3CDTF">2023-03-21T07:55:00Z</dcterms:created>
  <dcterms:modified xsi:type="dcterms:W3CDTF">2023-08-02T11:06:00Z</dcterms:modified>
</cp:coreProperties>
</file>